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14:paraId="7761DF9C"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14:paraId="00CC4AB4" w14:textId="74C4C3B8" w:rsidR="00915076" w:rsidRPr="006E2993" w:rsidRDefault="00915076" w:rsidP="00915076">
      <w:pPr>
        <w:keepNext/>
        <w:jc w:val="center"/>
        <w:rPr>
          <w:rFonts w:asciiTheme="minorHAnsi" w:hAnsiTheme="minorHAnsi" w:cstheme="minorHAnsi"/>
          <w:b/>
          <w:bCs/>
          <w:iCs/>
          <w:kern w:val="1"/>
          <w:sz w:val="22"/>
          <w:szCs w:val="22"/>
        </w:rPr>
      </w:pPr>
      <w:r w:rsidRPr="006E2993">
        <w:rPr>
          <w:rFonts w:asciiTheme="minorHAnsi" w:hAnsiTheme="minorHAnsi" w:cstheme="minorHAnsi"/>
          <w:b/>
          <w:bCs/>
          <w:kern w:val="1"/>
          <w:sz w:val="22"/>
          <w:szCs w:val="22"/>
        </w:rPr>
        <w:t>č</w:t>
      </w:r>
      <w:r w:rsidR="007F4BCE" w:rsidRPr="006E2993">
        <w:rPr>
          <w:rFonts w:asciiTheme="minorHAnsi" w:hAnsiTheme="minorHAnsi" w:cstheme="minorHAnsi"/>
          <w:b/>
          <w:bCs/>
          <w:kern w:val="1"/>
          <w:sz w:val="22"/>
          <w:szCs w:val="22"/>
        </w:rPr>
        <w:t>j</w:t>
      </w:r>
      <w:r w:rsidRPr="006E2993">
        <w:rPr>
          <w:rFonts w:asciiTheme="minorHAnsi" w:hAnsiTheme="minorHAnsi" w:cstheme="minorHAnsi"/>
          <w:b/>
          <w:bCs/>
          <w:kern w:val="1"/>
          <w:sz w:val="22"/>
          <w:szCs w:val="22"/>
        </w:rPr>
        <w:t xml:space="preserve">.: </w:t>
      </w:r>
      <w:r w:rsidR="00D7742F" w:rsidRPr="00D7742F">
        <w:rPr>
          <w:rFonts w:asciiTheme="minorHAnsi" w:hAnsiTheme="minorHAnsi" w:cstheme="minorHAnsi"/>
          <w:b/>
          <w:bCs/>
          <w:iCs/>
          <w:sz w:val="22"/>
          <w:szCs w:val="22"/>
        </w:rPr>
        <w:t>MSMT-</w:t>
      </w:r>
    </w:p>
    <w:p w14:paraId="385A8593" w14:textId="77777777"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14:paraId="03C33C5D" w14:textId="5D736417"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D7742F">
        <w:rPr>
          <w:rFonts w:asciiTheme="minorHAnsi" w:hAnsiTheme="minorHAnsi" w:cstheme="minorHAnsi"/>
          <w:b/>
          <w:bCs/>
          <w:kern w:val="1"/>
          <w:sz w:val="22"/>
          <w:szCs w:val="22"/>
        </w:rPr>
        <w:t>EUREKA</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14:paraId="73EF6033" w14:textId="77777777"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14:paraId="414A6902" w14:textId="77777777" w:rsidR="00915076" w:rsidRPr="00783F5C" w:rsidRDefault="00915076" w:rsidP="00915076">
      <w:pPr>
        <w:jc w:val="center"/>
        <w:rPr>
          <w:rFonts w:asciiTheme="minorHAnsi" w:hAnsiTheme="minorHAnsi" w:cstheme="minorHAnsi"/>
          <w:b/>
          <w:bCs/>
          <w:sz w:val="22"/>
          <w:szCs w:val="22"/>
        </w:rPr>
      </w:pPr>
    </w:p>
    <w:p w14:paraId="5EAB3B88"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14:paraId="6A17A705" w14:textId="77777777" w:rsidR="0083012D" w:rsidRPr="00783F5C" w:rsidRDefault="0083012D" w:rsidP="00915076">
      <w:pPr>
        <w:rPr>
          <w:rFonts w:asciiTheme="minorHAnsi" w:hAnsiTheme="minorHAnsi" w:cstheme="minorHAnsi"/>
          <w:sz w:val="22"/>
          <w:szCs w:val="22"/>
        </w:rPr>
      </w:pPr>
    </w:p>
    <w:p w14:paraId="502C42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4D00A349"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IČO: 00022985</w:t>
      </w:r>
    </w:p>
    <w:p w14:paraId="2C84FF7D"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se sídlem Karmelitská 529/5, 118 12 Praha 1,</w:t>
      </w:r>
    </w:p>
    <w:p w14:paraId="054A1B5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zastoupená: </w:t>
      </w:r>
    </w:p>
    <w:p w14:paraId="070732D8" w14:textId="77777777" w:rsidR="00EE62DC" w:rsidRPr="00CA4471" w:rsidRDefault="00EE62DC" w:rsidP="00EE62DC">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256FCC" w:rsidRDefault="00915076" w:rsidP="00915076">
      <w:pPr>
        <w:spacing w:after="120"/>
        <w:jc w:val="center"/>
        <w:rPr>
          <w:rFonts w:asciiTheme="minorHAnsi" w:hAnsiTheme="minorHAnsi" w:cstheme="minorHAnsi"/>
          <w:b/>
          <w:sz w:val="22"/>
          <w:szCs w:val="22"/>
        </w:rPr>
      </w:pPr>
      <w:r w:rsidRPr="00256FCC">
        <w:rPr>
          <w:rFonts w:asciiTheme="minorHAnsi" w:hAnsiTheme="minorHAnsi" w:cstheme="minorHAnsi"/>
          <w:b/>
          <w:sz w:val="22"/>
          <w:szCs w:val="22"/>
        </w:rPr>
        <w:t>a</w:t>
      </w:r>
    </w:p>
    <w:p w14:paraId="41B2FD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0AB4778A"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485AA0A8"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57D2175C"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1D7057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F91599" w14:textId="77777777" w:rsidR="00EE62DC" w:rsidRPr="00CA4471" w:rsidRDefault="00EE62DC" w:rsidP="00EE62DC">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0EBE5BFC" w14:textId="77777777" w:rsidR="00EE62DC" w:rsidRPr="00CA4471" w:rsidRDefault="00EE62DC" w:rsidP="00EE62DC">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Default="00B9486C" w:rsidP="00915076">
      <w:pPr>
        <w:rPr>
          <w:rFonts w:asciiTheme="minorHAnsi" w:hAnsiTheme="minorHAnsi" w:cstheme="minorHAnsi"/>
          <w:sz w:val="22"/>
          <w:szCs w:val="22"/>
        </w:rPr>
      </w:pPr>
    </w:p>
    <w:p w14:paraId="5D2353A5" w14:textId="77777777" w:rsidR="000D1769" w:rsidRPr="00783F5C" w:rsidRDefault="000D1769" w:rsidP="00915076">
      <w:pPr>
        <w:rPr>
          <w:rFonts w:asciiTheme="minorHAnsi" w:hAnsiTheme="minorHAnsi" w:cstheme="minorHAnsi"/>
          <w:sz w:val="22"/>
          <w:szCs w:val="22"/>
        </w:rPr>
      </w:pPr>
    </w:p>
    <w:p w14:paraId="3C1FCA08" w14:textId="77777777"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14:paraId="2A966BF9"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14:paraId="67B90BD7" w14:textId="77777777" w:rsidR="00915076" w:rsidRPr="00783F5C" w:rsidRDefault="00915076" w:rsidP="00915076">
      <w:pPr>
        <w:jc w:val="center"/>
        <w:rPr>
          <w:rFonts w:asciiTheme="minorHAnsi" w:hAnsiTheme="minorHAnsi" w:cstheme="minorHAnsi"/>
          <w:sz w:val="22"/>
          <w:szCs w:val="22"/>
        </w:rPr>
      </w:pPr>
    </w:p>
    <w:p w14:paraId="410835E2" w14:textId="2A8D0722"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AC6E6A">
        <w:rPr>
          <w:rFonts w:asciiTheme="minorHAnsi" w:hAnsiTheme="minorHAnsi" w:cstheme="minorHAnsi"/>
          <w:sz w:val="22"/>
          <w:szCs w:val="22"/>
        </w:rPr>
        <w:t xml:space="preserve">experimentálního vývoje a inovací), ve znění pozdějších předpisů, (dále jen „zákon č. 130/2002 Sb.“), </w:t>
      </w:r>
      <w:r w:rsidR="00584207" w:rsidRPr="00AC6E6A">
        <w:rPr>
          <w:rFonts w:asciiTheme="minorHAnsi" w:hAnsiTheme="minorHAnsi" w:cstheme="minorHAnsi"/>
          <w:sz w:val="22"/>
          <w:szCs w:val="22"/>
        </w:rPr>
        <w:t xml:space="preserve">podle </w:t>
      </w:r>
      <w:r w:rsidR="00EF3A82" w:rsidRPr="00AC6E6A">
        <w:rPr>
          <w:rFonts w:asciiTheme="minorHAnsi" w:hAnsiTheme="minorHAnsi" w:cstheme="minorHAnsi"/>
          <w:sz w:val="22"/>
          <w:szCs w:val="22"/>
        </w:rPr>
        <w:t>zákona č. 500/2004 Sb., správní řád</w:t>
      </w:r>
      <w:r w:rsidR="00905535" w:rsidRPr="00AC6E6A">
        <w:rPr>
          <w:rFonts w:asciiTheme="minorHAnsi" w:hAnsiTheme="minorHAnsi" w:cstheme="minorHAnsi"/>
          <w:sz w:val="22"/>
          <w:szCs w:val="22"/>
        </w:rPr>
        <w:t>, části páté § 159</w:t>
      </w:r>
      <w:r w:rsidR="00EF3A82" w:rsidRPr="00AC6E6A">
        <w:rPr>
          <w:rFonts w:asciiTheme="minorHAnsi" w:hAnsiTheme="minorHAnsi" w:cstheme="minorHAnsi"/>
          <w:sz w:val="22"/>
          <w:szCs w:val="22"/>
        </w:rPr>
        <w:t xml:space="preserve">, </w:t>
      </w:r>
      <w:r w:rsidRPr="00AC6E6A">
        <w:rPr>
          <w:rFonts w:asciiTheme="minorHAnsi" w:hAnsiTheme="minorHAnsi" w:cstheme="minorHAnsi"/>
          <w:sz w:val="22"/>
          <w:szCs w:val="22"/>
        </w:rPr>
        <w:t xml:space="preserve">podle </w:t>
      </w:r>
      <w:r w:rsidR="00FC07BE" w:rsidRPr="00AC6E6A">
        <w:rPr>
          <w:rFonts w:asciiTheme="minorHAnsi" w:hAnsiTheme="minorHAnsi" w:cstheme="minorHAnsi"/>
          <w:sz w:val="22"/>
          <w:szCs w:val="22"/>
        </w:rPr>
        <w:t>ustanovení § 17</w:t>
      </w:r>
      <w:r w:rsidRPr="00AC6E6A">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Pr>
          <w:rFonts w:asciiTheme="minorHAnsi" w:hAnsiTheme="minorHAnsi" w:cstheme="minorHAnsi"/>
          <w:sz w:val="22"/>
          <w:szCs w:val="22"/>
        </w:rPr>
        <w:t xml:space="preserve"> </w:t>
      </w:r>
      <w:r w:rsidRPr="00AC6E6A">
        <w:rPr>
          <w:rFonts w:asciiTheme="minorHAnsi" w:hAnsiTheme="minorHAnsi" w:cstheme="minorHAnsi"/>
          <w:sz w:val="22"/>
          <w:szCs w:val="22"/>
        </w:rPr>
        <w:t xml:space="preserve">Nařízením Komise (EU) č. 651/2014 ze dne 17. června 2014, kterým se v souladu s články 107 a 108 Smlouvy </w:t>
      </w:r>
      <w:r w:rsidR="002E3655" w:rsidRPr="00AC6E6A">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14:paraId="730805D3" w14:textId="77777777" w:rsidR="00915076" w:rsidRPr="00783F5C" w:rsidRDefault="00915076" w:rsidP="00915076">
      <w:pPr>
        <w:tabs>
          <w:tab w:val="left" w:pos="7655"/>
        </w:tabs>
        <w:jc w:val="both"/>
        <w:rPr>
          <w:rFonts w:asciiTheme="minorHAnsi" w:hAnsiTheme="minorHAnsi" w:cstheme="minorHAnsi"/>
          <w:sz w:val="22"/>
          <w:szCs w:val="22"/>
        </w:rPr>
      </w:pPr>
    </w:p>
    <w:p w14:paraId="15D470FB"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14:paraId="01C002EE" w14:textId="2DE5C1E6" w:rsidR="00C0575D" w:rsidRPr="00256FCC" w:rsidRDefault="00980CA4" w:rsidP="00256FCC">
      <w:pPr>
        <w:pStyle w:val="Odstavecseseznamem"/>
        <w:numPr>
          <w:ilvl w:val="0"/>
          <w:numId w:val="2"/>
        </w:numPr>
        <w:tabs>
          <w:tab w:val="clear" w:pos="360"/>
          <w:tab w:val="left" w:pos="426"/>
        </w:tabs>
        <w:spacing w:before="240" w:after="120"/>
        <w:jc w:val="both"/>
        <w:rPr>
          <w:rFonts w:asciiTheme="minorHAnsi" w:hAnsiTheme="minorHAnsi" w:cstheme="minorHAnsi"/>
          <w:b/>
          <w:bCs/>
          <w:color w:val="FF0000"/>
          <w:sz w:val="22"/>
          <w:szCs w:val="22"/>
        </w:rPr>
      </w:pPr>
      <w:r w:rsidRPr="00783F5C">
        <w:rPr>
          <w:rFonts w:asciiTheme="minorHAnsi" w:hAnsiTheme="minorHAnsi" w:cstheme="minorHAnsi"/>
          <w:sz w:val="22"/>
          <w:szCs w:val="22"/>
        </w:rPr>
        <w:t>Předmětem této smlouvy je úprava práv a povinností poskytovatele a příjemce v</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souvislosti s účelovou podporou</w:t>
      </w:r>
      <w:r w:rsidR="00230D87" w:rsidRPr="00783F5C">
        <w:rPr>
          <w:rFonts w:asciiTheme="minorHAnsi" w:hAnsiTheme="minorHAnsi" w:cstheme="minorHAnsi"/>
          <w:sz w:val="22"/>
          <w:szCs w:val="22"/>
        </w:rPr>
        <w:t>,</w:t>
      </w:r>
      <w:r w:rsidRPr="00783F5C">
        <w:rPr>
          <w:rFonts w:asciiTheme="minorHAnsi" w:hAnsiTheme="minorHAnsi" w:cstheme="minorHAnsi"/>
          <w:sz w:val="22"/>
          <w:szCs w:val="22"/>
        </w:rPr>
        <w:t xml:space="preserve"> poskytnutou podle </w:t>
      </w:r>
      <w:r w:rsidRPr="00783F5C">
        <w:rPr>
          <w:rFonts w:asciiTheme="minorHAnsi" w:hAnsiTheme="minorHAnsi" w:cstheme="minorHAnsi"/>
          <w:sz w:val="22"/>
          <w:szCs w:val="22"/>
          <w:shd w:val="clear" w:color="auto" w:fill="FFFFFF" w:themeFill="background1"/>
        </w:rPr>
        <w:t xml:space="preserve">§ 4 odst. 1 písm. e) zákona č. 130/2002 Sb. </w:t>
      </w:r>
      <w:r w:rsidRPr="00783F5C">
        <w:rPr>
          <w:rFonts w:asciiTheme="minorHAnsi" w:hAnsiTheme="minorHAnsi" w:cstheme="minorHAnsi"/>
          <w:sz w:val="22"/>
          <w:szCs w:val="22"/>
        </w:rPr>
        <w:t>ze státního rozpočtu na</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 xml:space="preserve">řešení </w:t>
      </w:r>
      <w:r w:rsidRPr="0034126A">
        <w:rPr>
          <w:rFonts w:asciiTheme="minorHAnsi" w:hAnsiTheme="minorHAnsi" w:cstheme="minorHAnsi"/>
          <w:sz w:val="22"/>
          <w:szCs w:val="22"/>
        </w:rPr>
        <w:t xml:space="preserve">projektu výzkumu, vývoje a inovací s identifikačním kódem </w:t>
      </w:r>
      <w:r w:rsidR="00374690" w:rsidRPr="0034126A">
        <w:rPr>
          <w:rFonts w:asciiTheme="minorHAnsi" w:hAnsiTheme="minorHAnsi" w:cstheme="minorHAnsi"/>
          <w:b/>
          <w:sz w:val="22"/>
          <w:szCs w:val="22"/>
        </w:rPr>
        <w:fldChar w:fldCharType="begin"/>
      </w:r>
      <w:r w:rsidR="00374690" w:rsidRPr="0034126A">
        <w:rPr>
          <w:rFonts w:asciiTheme="minorHAnsi" w:hAnsiTheme="minorHAnsi" w:cstheme="minorHAnsi"/>
          <w:b/>
          <w:sz w:val="22"/>
          <w:szCs w:val="22"/>
        </w:rPr>
        <w:instrText xml:space="preserve"> MERGEFIELD kód_projektu </w:instrText>
      </w:r>
      <w:r w:rsidR="00374690" w:rsidRPr="0034126A">
        <w:rPr>
          <w:rFonts w:asciiTheme="minorHAnsi" w:hAnsiTheme="minorHAnsi" w:cstheme="minorHAnsi"/>
          <w:b/>
          <w:sz w:val="22"/>
          <w:szCs w:val="22"/>
        </w:rPr>
        <w:fldChar w:fldCharType="separate"/>
      </w:r>
      <w:r w:rsidR="00164EC6">
        <w:rPr>
          <w:rFonts w:asciiTheme="minorHAnsi" w:hAnsiTheme="minorHAnsi" w:cstheme="minorHAnsi"/>
          <w:b/>
          <w:noProof/>
          <w:sz w:val="22"/>
          <w:szCs w:val="22"/>
        </w:rPr>
        <w:t>LUEDISXXX</w:t>
      </w:r>
      <w:r w:rsidR="00374690" w:rsidRPr="0034126A">
        <w:rPr>
          <w:rFonts w:asciiTheme="minorHAnsi" w:hAnsiTheme="minorHAnsi" w:cstheme="minorHAnsi"/>
          <w:b/>
          <w:sz w:val="22"/>
          <w:szCs w:val="22"/>
        </w:rPr>
        <w:fldChar w:fldCharType="end"/>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a</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s</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názvem</w:t>
      </w:r>
      <w:r w:rsidR="00D50B8B" w:rsidRPr="0034126A">
        <w:rPr>
          <w:rFonts w:asciiTheme="minorHAnsi" w:hAnsiTheme="minorHAnsi" w:cstheme="minorHAnsi"/>
          <w:sz w:val="22"/>
          <w:szCs w:val="22"/>
        </w:rPr>
        <w:t xml:space="preserve"> </w:t>
      </w:r>
      <w:r w:rsidR="00A94D57" w:rsidRPr="0034126A">
        <w:rPr>
          <w:rFonts w:asciiTheme="minorHAnsi" w:hAnsiTheme="minorHAnsi" w:cstheme="minorHAnsi"/>
          <w:sz w:val="22"/>
          <w:szCs w:val="22"/>
        </w:rPr>
        <w:t>„</w:t>
      </w:r>
      <w:r w:rsidR="00EE62DC" w:rsidRPr="00CA4471">
        <w:rPr>
          <w:rFonts w:asciiTheme="minorHAnsi" w:hAnsiTheme="minorHAnsi" w:cstheme="minorHAnsi"/>
          <w:b/>
          <w:noProof/>
          <w:sz w:val="22"/>
          <w:szCs w:val="22"/>
        </w:rPr>
        <w:t>NÁZEV_PROJEKTU</w:t>
      </w:r>
      <w:r w:rsidR="00A94D57" w:rsidRPr="00256FCC">
        <w:rPr>
          <w:rFonts w:asciiTheme="minorHAnsi" w:hAnsiTheme="minorHAnsi" w:cstheme="minorHAnsi"/>
          <w:b/>
          <w:sz w:val="22"/>
          <w:szCs w:val="22"/>
        </w:rPr>
        <w:t xml:space="preserve">“ </w:t>
      </w:r>
      <w:r w:rsidR="002E28A2" w:rsidRPr="00256FCC">
        <w:rPr>
          <w:rFonts w:asciiTheme="minorHAnsi" w:hAnsiTheme="minorHAnsi" w:cstheme="minorHAnsi"/>
          <w:sz w:val="22"/>
          <w:szCs w:val="22"/>
        </w:rPr>
        <w:t>(dále jen „Projekt“)</w:t>
      </w:r>
      <w:r w:rsidR="000B2A6D" w:rsidRPr="00256FCC">
        <w:rPr>
          <w:rFonts w:asciiTheme="minorHAnsi" w:hAnsiTheme="minorHAnsi" w:cstheme="minorHAnsi"/>
          <w:sz w:val="22"/>
          <w:szCs w:val="22"/>
        </w:rPr>
        <w:t xml:space="preserve">, jak plyne z </w:t>
      </w:r>
      <w:r w:rsidR="007A2143" w:rsidRPr="00256FCC">
        <w:rPr>
          <w:rFonts w:asciiTheme="minorHAnsi" w:hAnsiTheme="minorHAnsi" w:cstheme="minorHAnsi"/>
          <w:sz w:val="22"/>
          <w:szCs w:val="22"/>
        </w:rPr>
        <w:t xml:space="preserve">Přílohy I </w:t>
      </w:r>
      <w:r w:rsidR="00090B70"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 xml:space="preserve">smlouvy (dále jen „Příloha I“) a Přílohy II </w:t>
      </w:r>
      <w:r w:rsidR="00D85775"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smlouvy (dále jen „Příloha II“)</w:t>
      </w:r>
      <w:r w:rsidR="00476A67" w:rsidRPr="00256FCC">
        <w:rPr>
          <w:rFonts w:asciiTheme="minorHAnsi" w:hAnsiTheme="minorHAnsi" w:cstheme="minorHAnsi"/>
          <w:sz w:val="22"/>
          <w:szCs w:val="22"/>
        </w:rPr>
        <w:t>,</w:t>
      </w:r>
      <w:r w:rsidR="00F705A2"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realizov</w:t>
      </w:r>
      <w:r w:rsidR="00F705A2" w:rsidRPr="00256FCC">
        <w:rPr>
          <w:rFonts w:asciiTheme="minorHAnsi" w:hAnsiTheme="minorHAnsi" w:cstheme="minorHAnsi"/>
          <w:sz w:val="22"/>
          <w:szCs w:val="22"/>
        </w:rPr>
        <w:t>aného</w:t>
      </w:r>
      <w:r w:rsidR="00DF6ED5" w:rsidRPr="00256FCC">
        <w:rPr>
          <w:rFonts w:asciiTheme="minorHAnsi" w:hAnsiTheme="minorHAnsi" w:cstheme="minorHAnsi"/>
          <w:sz w:val="22"/>
          <w:szCs w:val="22"/>
        </w:rPr>
        <w:t xml:space="preserve"> v</w:t>
      </w:r>
      <w:r w:rsidR="005E09EE"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 xml:space="preserve">rámci </w:t>
      </w:r>
      <w:r w:rsidR="00F9509E" w:rsidRPr="00256FCC">
        <w:rPr>
          <w:rFonts w:asciiTheme="minorHAnsi" w:hAnsiTheme="minorHAnsi" w:cstheme="minorHAnsi"/>
          <w:sz w:val="22"/>
          <w:szCs w:val="22"/>
        </w:rPr>
        <w:t>pod</w:t>
      </w:r>
      <w:r w:rsidR="00622119" w:rsidRPr="00256FCC">
        <w:rPr>
          <w:rFonts w:asciiTheme="minorHAnsi" w:hAnsiTheme="minorHAnsi" w:cstheme="minorHAnsi"/>
          <w:sz w:val="22"/>
          <w:szCs w:val="22"/>
        </w:rPr>
        <w:t xml:space="preserve">programu </w:t>
      </w:r>
      <w:r w:rsidR="00F9509E" w:rsidRPr="00256FCC">
        <w:rPr>
          <w:rFonts w:asciiTheme="minorHAnsi" w:hAnsiTheme="minorHAnsi" w:cstheme="minorHAnsi"/>
          <w:sz w:val="22"/>
          <w:szCs w:val="22"/>
        </w:rPr>
        <w:t>INTER-</w:t>
      </w:r>
      <w:r w:rsidR="00881BE2" w:rsidRPr="00256FCC">
        <w:rPr>
          <w:rFonts w:asciiTheme="minorHAnsi" w:hAnsiTheme="minorHAnsi" w:cstheme="minorHAnsi"/>
          <w:sz w:val="22"/>
          <w:szCs w:val="22"/>
        </w:rPr>
        <w:t>EUREKA</w:t>
      </w:r>
      <w:r w:rsidR="00A937B1" w:rsidRPr="00256FCC">
        <w:rPr>
          <w:rFonts w:asciiTheme="minorHAnsi" w:hAnsiTheme="minorHAnsi" w:cstheme="minorHAnsi"/>
          <w:sz w:val="22"/>
          <w:szCs w:val="22"/>
        </w:rPr>
        <w:t xml:space="preserve"> (</w:t>
      </w:r>
      <w:r w:rsidR="00AE684F" w:rsidRPr="00256FCC">
        <w:rPr>
          <w:rFonts w:asciiTheme="minorHAnsi" w:hAnsiTheme="minorHAnsi" w:cstheme="minorHAnsi"/>
          <w:sz w:val="22"/>
          <w:szCs w:val="22"/>
        </w:rPr>
        <w:t>LU</w:t>
      </w:r>
      <w:r w:rsidR="00881BE2" w:rsidRPr="00256FCC">
        <w:rPr>
          <w:rFonts w:asciiTheme="minorHAnsi" w:hAnsiTheme="minorHAnsi" w:cstheme="minorHAnsi"/>
          <w:sz w:val="22"/>
          <w:szCs w:val="22"/>
        </w:rPr>
        <w:t>E</w:t>
      </w:r>
      <w:r w:rsidR="00AE684F" w:rsidRPr="00256FCC">
        <w:rPr>
          <w:rFonts w:asciiTheme="minorHAnsi" w:hAnsiTheme="minorHAnsi" w:cstheme="minorHAnsi"/>
          <w:sz w:val="22"/>
          <w:szCs w:val="22"/>
        </w:rPr>
        <w:t>2</w:t>
      </w:r>
      <w:r w:rsidR="00336AA7">
        <w:rPr>
          <w:rFonts w:asciiTheme="minorHAnsi" w:hAnsiTheme="minorHAnsi" w:cstheme="minorHAnsi"/>
          <w:sz w:val="22"/>
          <w:szCs w:val="22"/>
        </w:rPr>
        <w:t>41</w:t>
      </w:r>
      <w:r w:rsidR="0052146E" w:rsidRPr="00256FCC">
        <w:rPr>
          <w:rFonts w:asciiTheme="minorHAnsi" w:hAnsiTheme="minorHAnsi" w:cstheme="minorHAnsi"/>
          <w:sz w:val="22"/>
          <w:szCs w:val="22"/>
        </w:rPr>
        <w:t>)</w:t>
      </w:r>
      <w:r w:rsidR="00A01747" w:rsidRPr="00256FCC">
        <w:rPr>
          <w:rFonts w:asciiTheme="minorHAnsi" w:hAnsiTheme="minorHAnsi" w:cstheme="minorHAnsi"/>
          <w:sz w:val="22"/>
          <w:szCs w:val="22"/>
        </w:rPr>
        <w:t>,</w:t>
      </w:r>
      <w:r w:rsidR="00D35A05" w:rsidRPr="00256FCC">
        <w:rPr>
          <w:rFonts w:asciiTheme="minorHAnsi" w:hAnsiTheme="minorHAnsi" w:cstheme="minorHAnsi"/>
          <w:color w:val="FF0000"/>
          <w:sz w:val="22"/>
          <w:szCs w:val="22"/>
          <w:shd w:val="clear" w:color="auto" w:fill="FFFFFF" w:themeFill="background1"/>
        </w:rPr>
        <w:t xml:space="preserve"> </w:t>
      </w:r>
      <w:r w:rsidR="00F9509E" w:rsidRPr="00256FCC">
        <w:rPr>
          <w:rFonts w:asciiTheme="minorHAnsi" w:hAnsiTheme="minorHAnsi" w:cstheme="minorHAnsi"/>
          <w:sz w:val="22"/>
          <w:szCs w:val="22"/>
          <w:shd w:val="clear" w:color="auto" w:fill="FFFFFF" w:themeFill="background1"/>
        </w:rPr>
        <w:t>programu INTER-EXCELLENCE</w:t>
      </w:r>
      <w:r w:rsidR="00AE684F" w:rsidRPr="00256FCC">
        <w:rPr>
          <w:rFonts w:asciiTheme="minorHAnsi" w:hAnsiTheme="minorHAnsi" w:cstheme="minorHAnsi"/>
          <w:sz w:val="22"/>
          <w:szCs w:val="22"/>
          <w:shd w:val="clear" w:color="auto" w:fill="FFFFFF" w:themeFill="background1"/>
        </w:rPr>
        <w:t xml:space="preserve"> II</w:t>
      </w:r>
      <w:r w:rsidR="00F9509E" w:rsidRPr="00256FCC">
        <w:rPr>
          <w:rFonts w:asciiTheme="minorHAnsi" w:hAnsiTheme="minorHAnsi" w:cstheme="minorHAnsi"/>
          <w:sz w:val="22"/>
          <w:szCs w:val="22"/>
          <w:shd w:val="clear" w:color="auto" w:fill="FFFFFF" w:themeFill="background1"/>
        </w:rPr>
        <w:t xml:space="preserve"> </w:t>
      </w:r>
      <w:r w:rsidR="00622119" w:rsidRPr="00256FCC">
        <w:rPr>
          <w:rFonts w:asciiTheme="minorHAnsi" w:hAnsiTheme="minorHAnsi" w:cstheme="minorHAnsi"/>
          <w:sz w:val="22"/>
          <w:szCs w:val="22"/>
        </w:rPr>
        <w:t>(dále jen „P</w:t>
      </w:r>
      <w:r w:rsidR="00F9509E" w:rsidRPr="00256FCC">
        <w:rPr>
          <w:rFonts w:asciiTheme="minorHAnsi" w:hAnsiTheme="minorHAnsi" w:cstheme="minorHAnsi"/>
          <w:sz w:val="22"/>
          <w:szCs w:val="22"/>
        </w:rPr>
        <w:t>odp</w:t>
      </w:r>
      <w:r w:rsidR="00622119" w:rsidRPr="00256FCC">
        <w:rPr>
          <w:rFonts w:asciiTheme="minorHAnsi" w:hAnsiTheme="minorHAnsi" w:cstheme="minorHAnsi"/>
          <w:sz w:val="22"/>
          <w:szCs w:val="22"/>
        </w:rPr>
        <w:t xml:space="preserve">rogram“). </w:t>
      </w:r>
      <w:r w:rsidR="00F870E7" w:rsidRPr="00256FCC">
        <w:rPr>
          <w:rFonts w:asciiTheme="minorHAnsi" w:hAnsiTheme="minorHAnsi" w:cstheme="minorHAnsi"/>
          <w:sz w:val="22"/>
          <w:szCs w:val="22"/>
          <w:u w:val="single"/>
        </w:rPr>
        <w:t>Příloha I</w:t>
      </w:r>
      <w:r w:rsidR="00F870E7" w:rsidRPr="00256FCC">
        <w:rPr>
          <w:rFonts w:asciiTheme="minorHAnsi" w:hAnsiTheme="minorHAnsi" w:cstheme="minorHAnsi"/>
          <w:sz w:val="22"/>
          <w:szCs w:val="22"/>
        </w:rPr>
        <w:t xml:space="preserve"> </w:t>
      </w:r>
      <w:r w:rsidR="00B9486C" w:rsidRPr="00256FCC">
        <w:rPr>
          <w:rFonts w:asciiTheme="minorHAnsi" w:hAnsiTheme="minorHAnsi" w:cstheme="minorHAnsi"/>
          <w:sz w:val="22"/>
          <w:szCs w:val="22"/>
        </w:rPr>
        <w:t xml:space="preserve">obsahuje schválený návrh Projektu, jehož realizace představuje </w:t>
      </w:r>
      <w:r w:rsidR="00B9486C" w:rsidRPr="00256FCC">
        <w:rPr>
          <w:rFonts w:asciiTheme="minorHAnsi" w:hAnsiTheme="minorHAnsi" w:cstheme="minorHAnsi"/>
          <w:b/>
          <w:sz w:val="22"/>
          <w:szCs w:val="22"/>
        </w:rPr>
        <w:t>účel poskytnuté podpory</w:t>
      </w:r>
      <w:r w:rsidR="00B9486C" w:rsidRPr="00256FCC">
        <w:rPr>
          <w:rFonts w:asciiTheme="minorHAnsi" w:hAnsiTheme="minorHAnsi" w:cstheme="minorHAnsi"/>
          <w:sz w:val="22"/>
          <w:szCs w:val="22"/>
        </w:rPr>
        <w:t xml:space="preserve"> </w:t>
      </w:r>
      <w:r w:rsidR="00CC3681" w:rsidRPr="00256FCC">
        <w:rPr>
          <w:rFonts w:asciiTheme="minorHAnsi" w:hAnsiTheme="minorHAnsi" w:cstheme="minorHAnsi"/>
          <w:sz w:val="22"/>
          <w:szCs w:val="22"/>
        </w:rPr>
        <w:t>–</w:t>
      </w:r>
      <w:r w:rsidR="00B9486C" w:rsidRPr="00256FCC">
        <w:rPr>
          <w:rFonts w:asciiTheme="minorHAnsi" w:hAnsiTheme="minorHAnsi" w:cstheme="minorHAnsi"/>
          <w:sz w:val="22"/>
          <w:szCs w:val="22"/>
        </w:rPr>
        <w:t xml:space="preserve"> specifikovaný mj. rozsahem a cíli řešení Projektu, indikátory jejich plnění a jejich cílovými hodnotami (tj.</w:t>
      </w:r>
      <w:r w:rsidR="00F870E7" w:rsidRPr="00256FCC">
        <w:rPr>
          <w:rFonts w:asciiTheme="minorHAnsi" w:hAnsiTheme="minorHAnsi" w:cstheme="minorHAnsi"/>
          <w:sz w:val="22"/>
          <w:szCs w:val="22"/>
        </w:rPr>
        <w:t xml:space="preserve"> očekávané výsledky řešení, způsob a harmonogram jejich dosažení a ověření</w:t>
      </w:r>
      <w:r w:rsidR="00484E4A" w:rsidRPr="00256FCC">
        <w:rPr>
          <w:rFonts w:asciiTheme="minorHAnsi" w:hAnsiTheme="minorHAnsi" w:cstheme="minorHAnsi"/>
          <w:sz w:val="22"/>
          <w:szCs w:val="22"/>
        </w:rPr>
        <w:t>)</w:t>
      </w:r>
      <w:r w:rsidR="00F870E7"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w:t>
      </w:r>
      <w:r w:rsidR="00961314" w:rsidRPr="00256FCC">
        <w:rPr>
          <w:rFonts w:asciiTheme="minorHAnsi" w:hAnsiTheme="minorHAnsi" w:cstheme="minorHAnsi"/>
          <w:sz w:val="22"/>
          <w:szCs w:val="22"/>
        </w:rPr>
        <w:t xml:space="preserve"> obsahuje rozpočet Projektu, zahrnující celkovou výši </w:t>
      </w:r>
      <w:r w:rsidR="002F0DFA" w:rsidRPr="00256FCC">
        <w:rPr>
          <w:rFonts w:asciiTheme="minorHAnsi" w:hAnsiTheme="minorHAnsi" w:cstheme="minorHAnsi"/>
          <w:sz w:val="22"/>
          <w:szCs w:val="22"/>
        </w:rPr>
        <w:t>uznaných</w:t>
      </w:r>
      <w:r w:rsidR="00961314" w:rsidRPr="00256FC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256FC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III</w:t>
      </w:r>
      <w:r w:rsidR="00961314" w:rsidRPr="00256FCC">
        <w:rPr>
          <w:rFonts w:asciiTheme="minorHAnsi" w:hAnsiTheme="minorHAnsi" w:cstheme="minorHAnsi"/>
          <w:sz w:val="22"/>
          <w:szCs w:val="22"/>
        </w:rPr>
        <w:t xml:space="preserve"> této smlouvy (dále jen „Příloha III“) obsahuje plán hodnocení Projektu. </w:t>
      </w:r>
      <w:r w:rsidR="00961314" w:rsidRPr="00256FCC">
        <w:rPr>
          <w:rFonts w:asciiTheme="minorHAnsi" w:hAnsiTheme="minorHAnsi" w:cstheme="minorHAnsi"/>
          <w:sz w:val="22"/>
          <w:szCs w:val="22"/>
          <w:u w:val="single"/>
        </w:rPr>
        <w:t>Příloh</w:t>
      </w:r>
      <w:r w:rsidR="00476A67" w:rsidRPr="00256FCC">
        <w:rPr>
          <w:rFonts w:asciiTheme="minorHAnsi" w:hAnsiTheme="minorHAnsi" w:cstheme="minorHAnsi"/>
          <w:sz w:val="22"/>
          <w:szCs w:val="22"/>
          <w:u w:val="single"/>
        </w:rPr>
        <w:t>a</w:t>
      </w:r>
      <w:r w:rsidR="00961314" w:rsidRPr="00256FCC">
        <w:rPr>
          <w:rFonts w:asciiTheme="minorHAnsi" w:hAnsiTheme="minorHAnsi" w:cstheme="minorHAnsi"/>
          <w:sz w:val="22"/>
          <w:szCs w:val="22"/>
          <w:u w:val="single"/>
        </w:rPr>
        <w:t xml:space="preserve"> </w:t>
      </w:r>
      <w:r w:rsidR="00C0575D" w:rsidRPr="00256FCC">
        <w:rPr>
          <w:rFonts w:asciiTheme="minorHAnsi" w:hAnsiTheme="minorHAnsi" w:cstheme="minorHAnsi"/>
          <w:sz w:val="22"/>
          <w:szCs w:val="22"/>
          <w:u w:val="single"/>
        </w:rPr>
        <w:t>I</w:t>
      </w:r>
      <w:r w:rsidR="00961314" w:rsidRPr="00256FCC">
        <w:rPr>
          <w:rFonts w:asciiTheme="minorHAnsi" w:hAnsiTheme="minorHAnsi" w:cstheme="minorHAnsi"/>
          <w:sz w:val="22"/>
          <w:szCs w:val="22"/>
          <w:u w:val="single"/>
        </w:rPr>
        <w:t>V</w:t>
      </w:r>
      <w:r w:rsidR="009F106C" w:rsidRPr="00256FCC">
        <w:rPr>
          <w:rFonts w:asciiTheme="minorHAnsi" w:hAnsiTheme="minorHAnsi" w:cstheme="minorHAnsi"/>
          <w:sz w:val="22"/>
          <w:szCs w:val="22"/>
        </w:rPr>
        <w:t xml:space="preserve"> </w:t>
      </w:r>
      <w:r w:rsidR="00476A67" w:rsidRPr="00256FCC">
        <w:rPr>
          <w:rFonts w:asciiTheme="minorHAnsi" w:hAnsiTheme="minorHAnsi" w:cstheme="minorHAnsi"/>
          <w:sz w:val="22"/>
          <w:szCs w:val="22"/>
        </w:rPr>
        <w:t>specifikuje sankce při porušení smlouvy nebo ustanovení obecně závazných předpisů (dále jen „Příloha IV“)</w:t>
      </w:r>
      <w:r w:rsidR="006936A5" w:rsidRPr="00256FCC">
        <w:rPr>
          <w:rFonts w:asciiTheme="minorHAnsi" w:hAnsiTheme="minorHAnsi" w:cstheme="minorHAnsi"/>
          <w:sz w:val="22"/>
          <w:szCs w:val="22"/>
        </w:rPr>
        <w:t>.</w:t>
      </w:r>
    </w:p>
    <w:p w14:paraId="3E3D09B3" w14:textId="3FCD421D" w:rsidR="00622119" w:rsidRPr="00783F5C"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Pr="00783F5C">
        <w:rPr>
          <w:rFonts w:asciiTheme="minorHAnsi" w:eastAsia="Batang" w:hAnsiTheme="minorHAnsi" w:cstheme="minorHAnsi"/>
          <w:sz w:val="22"/>
          <w:szCs w:val="22"/>
        </w:rPr>
        <w:t xml:space="preserve">rojektu uvedených v Příloze I smlouvy, Rámec </w:t>
      </w:r>
      <w:r w:rsidR="00E713B0" w:rsidRPr="00783F5C">
        <w:rPr>
          <w:rFonts w:asciiTheme="minorHAnsi" w:eastAsia="Batang" w:hAnsiTheme="minorHAnsi" w:cstheme="minorHAnsi"/>
          <w:sz w:val="22"/>
          <w:szCs w:val="22"/>
        </w:rPr>
        <w:t xml:space="preserve">       </w:t>
      </w:r>
      <w:r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14:paraId="46A9FC6F" w14:textId="406E29C1" w:rsidR="00915076" w:rsidRPr="00ED104F"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F106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ED104F">
        <w:rPr>
          <w:rFonts w:asciiTheme="minorHAnsi" w:hAnsiTheme="minorHAnsi" w:cstheme="minorHAnsi"/>
          <w:sz w:val="22"/>
          <w:szCs w:val="22"/>
        </w:rPr>
        <w:t xml:space="preserve">této </w:t>
      </w:r>
      <w:r w:rsidR="000D0D89" w:rsidRPr="00ED104F">
        <w:rPr>
          <w:rFonts w:asciiTheme="minorHAnsi" w:hAnsiTheme="minorHAnsi" w:cstheme="minorHAnsi"/>
          <w:sz w:val="22"/>
          <w:szCs w:val="22"/>
        </w:rPr>
        <w:t>smlouvy</w:t>
      </w:r>
      <w:r w:rsidR="00915076" w:rsidRPr="00ED104F">
        <w:rPr>
          <w:rFonts w:asciiTheme="minorHAnsi" w:hAnsiTheme="minorHAnsi" w:cstheme="minorHAnsi"/>
          <w:sz w:val="22"/>
          <w:szCs w:val="22"/>
        </w:rPr>
        <w:t>.</w:t>
      </w:r>
    </w:p>
    <w:p w14:paraId="02460818" w14:textId="0F5A811F" w:rsidR="006D6EDC" w:rsidRPr="00ED104F"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sz w:val="22"/>
          <w:szCs w:val="22"/>
        </w:rPr>
      </w:pPr>
      <w:r w:rsidRPr="00ED104F">
        <w:rPr>
          <w:rFonts w:asciiTheme="minorHAnsi" w:hAnsiTheme="minorHAnsi" w:cstheme="minorHAnsi"/>
          <w:sz w:val="22"/>
          <w:szCs w:val="22"/>
        </w:rPr>
        <w:t xml:space="preserve">  </w:t>
      </w:r>
      <w:r w:rsidR="00915076" w:rsidRPr="00ED104F">
        <w:rPr>
          <w:rFonts w:asciiTheme="minorHAnsi" w:hAnsiTheme="minorHAnsi" w:cstheme="minorHAnsi"/>
          <w:sz w:val="22"/>
          <w:szCs w:val="22"/>
        </w:rPr>
        <w:t>Osobou</w:t>
      </w:r>
      <w:r w:rsidR="00F92E6B" w:rsidRPr="00ED104F">
        <w:rPr>
          <w:rFonts w:asciiTheme="minorHAnsi" w:hAnsiTheme="minorHAnsi" w:cstheme="minorHAnsi"/>
          <w:sz w:val="22"/>
          <w:szCs w:val="22"/>
        </w:rPr>
        <w:t>,</w:t>
      </w:r>
      <w:r w:rsidR="00915076" w:rsidRPr="00ED104F">
        <w:rPr>
          <w:rFonts w:asciiTheme="minorHAnsi" w:hAnsiTheme="minorHAnsi" w:cstheme="minorHAnsi"/>
          <w:sz w:val="22"/>
          <w:szCs w:val="22"/>
        </w:rPr>
        <w:t xml:space="preserve"> odpovědnou příjemci za odbornou úroveň Projektu</w:t>
      </w:r>
      <w:r w:rsidR="00AB3E9C" w:rsidRPr="00ED104F">
        <w:rPr>
          <w:rFonts w:asciiTheme="minorHAnsi" w:hAnsiTheme="minorHAnsi" w:cstheme="minorHAnsi"/>
          <w:sz w:val="22"/>
          <w:szCs w:val="22"/>
        </w:rPr>
        <w:t xml:space="preserve"> (tj. řešitelem Projektu)</w:t>
      </w:r>
      <w:r w:rsidR="00915076" w:rsidRPr="00ED104F">
        <w:rPr>
          <w:rFonts w:asciiTheme="minorHAnsi" w:hAnsiTheme="minorHAnsi" w:cstheme="minorHAnsi"/>
          <w:sz w:val="22"/>
          <w:szCs w:val="22"/>
        </w:rPr>
        <w:t xml:space="preserve"> a současně </w:t>
      </w:r>
      <w:r w:rsidR="0083551B" w:rsidRPr="00ED104F">
        <w:rPr>
          <w:rFonts w:asciiTheme="minorHAnsi" w:hAnsiTheme="minorHAnsi" w:cstheme="minorHAnsi"/>
          <w:sz w:val="22"/>
          <w:szCs w:val="22"/>
        </w:rPr>
        <w:t xml:space="preserve">určenou </w:t>
      </w:r>
      <w:r w:rsidR="00915076" w:rsidRPr="00ED104F">
        <w:rPr>
          <w:rFonts w:asciiTheme="minorHAnsi" w:hAnsiTheme="minorHAnsi" w:cstheme="minorHAnsi"/>
          <w:sz w:val="22"/>
          <w:szCs w:val="22"/>
        </w:rPr>
        <w:t>pro komunikaci mezi příjemcem a poskytovatelem, je</w:t>
      </w:r>
      <w:r w:rsidR="00336AA7">
        <w:rPr>
          <w:rFonts w:asciiTheme="minorHAnsi" w:hAnsiTheme="minorHAnsi" w:cstheme="minorHAnsi"/>
          <w:sz w:val="22"/>
          <w:szCs w:val="22"/>
        </w:rPr>
        <w:t xml:space="preserve"> </w:t>
      </w:r>
      <w:r w:rsidR="00EE62DC" w:rsidRPr="00CA4471">
        <w:rPr>
          <w:rFonts w:asciiTheme="minorHAnsi" w:hAnsiTheme="minorHAnsi" w:cstheme="minorHAnsi"/>
          <w:b/>
          <w:noProof/>
          <w:sz w:val="22"/>
          <w:szCs w:val="22"/>
        </w:rPr>
        <w:t>řešite</w:t>
      </w:r>
      <w:r w:rsidR="00EE62DC">
        <w:rPr>
          <w:rFonts w:asciiTheme="minorHAnsi" w:hAnsiTheme="minorHAnsi" w:cstheme="minorHAnsi"/>
          <w:b/>
          <w:noProof/>
          <w:sz w:val="22"/>
          <w:szCs w:val="22"/>
        </w:rPr>
        <w:t>l</w:t>
      </w:r>
      <w:r w:rsidR="005E09EE" w:rsidRPr="00ED104F">
        <w:rPr>
          <w:rFonts w:asciiTheme="minorHAnsi" w:hAnsiTheme="minorHAnsi" w:cstheme="minorHAnsi"/>
          <w:b/>
          <w:bCs/>
          <w:noProof/>
          <w:sz w:val="22"/>
          <w:szCs w:val="22"/>
        </w:rPr>
        <w:t>.</w:t>
      </w:r>
      <w:r w:rsidR="006D6EDC" w:rsidRPr="00ED104F">
        <w:rPr>
          <w:rFonts w:asciiTheme="minorHAnsi" w:hAnsiTheme="minorHAnsi" w:cstheme="minorHAnsi"/>
          <w:noProof/>
          <w:sz w:val="22"/>
          <w:szCs w:val="22"/>
        </w:rPr>
        <w:t xml:space="preserve"> </w:t>
      </w:r>
    </w:p>
    <w:p w14:paraId="53B1250F" w14:textId="77777777" w:rsidR="00915076" w:rsidRPr="00ED104F"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ED104F" w:rsidRDefault="00915076" w:rsidP="00826AD5">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14:paraId="473DFB38" w14:textId="77777777" w:rsidR="00914474" w:rsidRPr="00ED104F" w:rsidRDefault="00B9486C" w:rsidP="00B9486C">
      <w:pPr>
        <w:pStyle w:val="Odstavec-1"/>
        <w:keepNext/>
        <w:spacing w:after="0"/>
        <w:ind w:left="0" w:firstLine="0"/>
        <w:rPr>
          <w:rFonts w:asciiTheme="minorHAnsi" w:hAnsiTheme="minorHAnsi" w:cstheme="minorHAnsi"/>
          <w:sz w:val="22"/>
          <w:szCs w:val="22"/>
        </w:rPr>
      </w:pPr>
      <w:r w:rsidRPr="00ED104F">
        <w:rPr>
          <w:rFonts w:asciiTheme="minorHAnsi" w:hAnsiTheme="minorHAnsi" w:cstheme="minorHAnsi"/>
          <w:b/>
          <w:bCs/>
          <w:sz w:val="22"/>
          <w:szCs w:val="22"/>
        </w:rPr>
        <w:t xml:space="preserve">                                                         </w:t>
      </w:r>
      <w:r w:rsidR="005F1683" w:rsidRPr="00ED104F">
        <w:rPr>
          <w:rFonts w:asciiTheme="minorHAnsi" w:hAnsiTheme="minorHAnsi" w:cstheme="minorHAnsi"/>
          <w:b/>
          <w:bCs/>
          <w:sz w:val="22"/>
          <w:szCs w:val="22"/>
        </w:rPr>
        <w:t>Způsobilé a u</w:t>
      </w:r>
      <w:r w:rsidR="00E9155F" w:rsidRPr="00ED104F">
        <w:rPr>
          <w:rFonts w:asciiTheme="minorHAnsi" w:hAnsiTheme="minorHAnsi" w:cstheme="minorHAnsi"/>
          <w:b/>
          <w:bCs/>
          <w:sz w:val="22"/>
          <w:szCs w:val="22"/>
        </w:rPr>
        <w:t>znan</w:t>
      </w:r>
      <w:r w:rsidR="00853751" w:rsidRPr="00ED104F">
        <w:rPr>
          <w:rFonts w:asciiTheme="minorHAnsi" w:hAnsiTheme="minorHAnsi" w:cstheme="minorHAnsi"/>
          <w:b/>
          <w:bCs/>
          <w:sz w:val="22"/>
          <w:szCs w:val="22"/>
        </w:rPr>
        <w:t>é</w:t>
      </w:r>
      <w:r w:rsidR="00E9155F" w:rsidRPr="00ED104F">
        <w:rPr>
          <w:rFonts w:asciiTheme="minorHAnsi" w:hAnsiTheme="minorHAnsi" w:cstheme="minorHAnsi"/>
          <w:b/>
          <w:bCs/>
          <w:sz w:val="22"/>
          <w:szCs w:val="22"/>
        </w:rPr>
        <w:t xml:space="preserve"> </w:t>
      </w:r>
      <w:r w:rsidR="00990450" w:rsidRPr="00ED104F">
        <w:rPr>
          <w:rFonts w:asciiTheme="minorHAnsi" w:hAnsiTheme="minorHAnsi" w:cstheme="minorHAnsi"/>
          <w:b/>
          <w:bCs/>
          <w:sz w:val="22"/>
          <w:szCs w:val="22"/>
        </w:rPr>
        <w:t xml:space="preserve">náklady </w:t>
      </w:r>
      <w:r w:rsidR="00027119" w:rsidRPr="00ED104F">
        <w:rPr>
          <w:rFonts w:asciiTheme="minorHAnsi" w:hAnsiTheme="minorHAnsi" w:cstheme="minorHAnsi"/>
          <w:b/>
          <w:bCs/>
          <w:sz w:val="22"/>
          <w:szCs w:val="22"/>
        </w:rPr>
        <w:t>Projektu</w:t>
      </w:r>
      <w:r w:rsidR="00E9155F" w:rsidRPr="00ED104F">
        <w:rPr>
          <w:rFonts w:asciiTheme="minorHAnsi" w:hAnsiTheme="minorHAnsi" w:cstheme="minorHAnsi"/>
          <w:b/>
          <w:bCs/>
          <w:sz w:val="22"/>
          <w:szCs w:val="22"/>
        </w:rPr>
        <w:t xml:space="preserve"> </w:t>
      </w:r>
    </w:p>
    <w:p w14:paraId="2FDB7FEB" w14:textId="77777777" w:rsidR="00B9486C" w:rsidRPr="00783F5C" w:rsidRDefault="00B9486C" w:rsidP="002F2F17">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14:paraId="1D066836"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14:paraId="19D8AD78" w14:textId="77777777" w:rsidR="00E713B0" w:rsidRDefault="00E713B0"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14:paraId="438A8902" w14:textId="741F9E87" w:rsidR="004A66AE" w:rsidRPr="004A66AE" w:rsidRDefault="004A66AE" w:rsidP="004A66AE">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14:paraId="2883A3DF" w14:textId="77777777" w:rsidR="00E25F72" w:rsidRPr="00783F5C" w:rsidRDefault="00E25F72"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14:paraId="5D325C3B" w14:textId="09439C7B" w:rsidR="00371D22" w:rsidRPr="00783F5C" w:rsidRDefault="00374690"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w:t>
      </w:r>
      <w:r w:rsidR="00833DF6">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přímých nákladů Projektu.</w:t>
      </w:r>
      <w:r w:rsidR="005F1683" w:rsidRPr="00783F5C">
        <w:rPr>
          <w:rFonts w:asciiTheme="minorHAnsi" w:hAnsiTheme="minorHAnsi" w:cstheme="minorHAnsi"/>
          <w:color w:val="000000"/>
          <w:sz w:val="22"/>
          <w:szCs w:val="22"/>
        </w:rPr>
        <w:t xml:space="preserve"> </w:t>
      </w:r>
    </w:p>
    <w:p w14:paraId="70092271" w14:textId="404B8E16"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Způsobilé náklady musejí být vynaloženy v období řešení Projektu stanoveném v</w:t>
      </w:r>
      <w:r w:rsidR="00833DF6">
        <w:rPr>
          <w:rFonts w:asciiTheme="minorHAnsi" w:hAnsiTheme="minorHAnsi" w:cstheme="minorHAnsi"/>
          <w:sz w:val="22"/>
          <w:szCs w:val="22"/>
        </w:rPr>
        <w:t xml:space="preserve"> </w:t>
      </w:r>
      <w:r w:rsidRPr="00783F5C">
        <w:rPr>
          <w:rFonts w:asciiTheme="minorHAnsi" w:hAnsiTheme="minorHAnsi" w:cstheme="minorHAnsi"/>
          <w:sz w:val="22"/>
          <w:szCs w:val="22"/>
        </w:rPr>
        <w:t xml:space="preserve">článku 3 této smlouvy. </w:t>
      </w:r>
    </w:p>
    <w:p w14:paraId="297B2F2E" w14:textId="77777777" w:rsidR="000906CB" w:rsidRPr="00783F5C" w:rsidRDefault="000906CB" w:rsidP="002F2F17">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14:paraId="75CDC15D" w14:textId="59375B39" w:rsidR="00B128B9" w:rsidRPr="00ED104F" w:rsidRDefault="00AC198F" w:rsidP="002F2F17">
      <w:pPr>
        <w:numPr>
          <w:ilvl w:val="0"/>
          <w:numId w:val="15"/>
        </w:numPr>
        <w:tabs>
          <w:tab w:val="left" w:pos="567"/>
        </w:tabs>
        <w:spacing w:before="240" w:after="120"/>
        <w:ind w:left="567" w:hanging="567"/>
        <w:jc w:val="both"/>
        <w:rPr>
          <w:rFonts w:ascii="Calibri" w:hAnsi="Calibri" w:cs="Calibri"/>
          <w:color w:val="000000" w:themeColor="text1"/>
          <w:sz w:val="22"/>
          <w:szCs w:val="22"/>
        </w:rPr>
      </w:pPr>
      <w:r w:rsidRPr="00936110">
        <w:rPr>
          <w:rFonts w:ascii="Calibri" w:hAnsi="Calibri" w:cs="Calibri"/>
          <w:color w:val="000000"/>
          <w:sz w:val="22"/>
          <w:szCs w:val="22"/>
        </w:rPr>
        <w:t xml:space="preserve">Poskytovatel </w:t>
      </w:r>
      <w:r w:rsidRPr="00ED104F">
        <w:rPr>
          <w:rFonts w:ascii="Calibri" w:hAnsi="Calibri" w:cs="Calibri"/>
          <w:color w:val="000000"/>
          <w:sz w:val="22"/>
          <w:szCs w:val="22"/>
        </w:rPr>
        <w:t xml:space="preserve">stanovuje celkovou výši uznaných nákladů na celé období řešení Projektu </w:t>
      </w:r>
      <w:r w:rsidR="0098279B" w:rsidRPr="00ED104F">
        <w:rPr>
          <w:rFonts w:ascii="Calibri" w:hAnsi="Calibri" w:cs="Calibri"/>
          <w:color w:val="000000"/>
          <w:sz w:val="22"/>
          <w:szCs w:val="22"/>
        </w:rPr>
        <w:t>po</w:t>
      </w:r>
      <w:r w:rsidRPr="00ED104F">
        <w:rPr>
          <w:rFonts w:ascii="Calibri" w:hAnsi="Calibri" w:cs="Calibri"/>
          <w:color w:val="000000"/>
          <w:sz w:val="22"/>
          <w:szCs w:val="22"/>
        </w:rPr>
        <w:t>dle čl</w:t>
      </w:r>
      <w:r w:rsidR="00A56EC5" w:rsidRPr="00ED104F">
        <w:rPr>
          <w:rFonts w:ascii="Calibri" w:hAnsi="Calibri" w:cs="Calibri"/>
          <w:color w:val="000000"/>
          <w:sz w:val="22"/>
          <w:szCs w:val="22"/>
        </w:rPr>
        <w:t>ánku</w:t>
      </w:r>
      <w:r w:rsidR="00BA01DC" w:rsidRPr="00ED104F">
        <w:rPr>
          <w:rFonts w:ascii="Calibri" w:hAnsi="Calibri" w:cs="Calibri"/>
          <w:color w:val="000000"/>
          <w:sz w:val="22"/>
          <w:szCs w:val="22"/>
        </w:rPr>
        <w:t xml:space="preserve"> 3</w:t>
      </w:r>
      <w:r w:rsidRPr="00ED104F">
        <w:rPr>
          <w:rFonts w:ascii="Calibri" w:hAnsi="Calibri" w:cs="Calibri"/>
          <w:color w:val="000000"/>
          <w:sz w:val="22"/>
          <w:szCs w:val="22"/>
        </w:rPr>
        <w:t xml:space="preserve"> </w:t>
      </w:r>
      <w:r w:rsidR="00AA6430" w:rsidRPr="00ED104F">
        <w:rPr>
          <w:rFonts w:ascii="Calibri" w:hAnsi="Calibri" w:cs="Calibri"/>
          <w:color w:val="000000"/>
          <w:sz w:val="22"/>
          <w:szCs w:val="22"/>
        </w:rPr>
        <w:t xml:space="preserve">této </w:t>
      </w:r>
      <w:r w:rsidRPr="00ED104F">
        <w:rPr>
          <w:rFonts w:ascii="Calibri" w:hAnsi="Calibri" w:cs="Calibri"/>
          <w:color w:val="000000"/>
          <w:sz w:val="22"/>
          <w:szCs w:val="22"/>
        </w:rPr>
        <w:t>smlouvy na</w:t>
      </w:r>
      <w:r w:rsidR="004E387F" w:rsidRPr="00ED104F">
        <w:rPr>
          <w:rFonts w:ascii="Calibri" w:hAnsi="Calibri" w:cs="Calibri"/>
          <w:b/>
          <w:color w:val="000000" w:themeColor="text1"/>
          <w:sz w:val="22"/>
          <w:szCs w:val="22"/>
        </w:rPr>
        <w:t xml:space="preserve"> </w:t>
      </w:r>
      <w:r w:rsidR="00374690" w:rsidRPr="00ED104F">
        <w:rPr>
          <w:rFonts w:ascii="Calibri" w:hAnsi="Calibri" w:cs="Calibri"/>
          <w:b/>
          <w:color w:val="000000" w:themeColor="text1"/>
          <w:sz w:val="22"/>
          <w:szCs w:val="22"/>
        </w:rPr>
        <w:fldChar w:fldCharType="begin"/>
      </w:r>
      <w:r w:rsidR="00374690" w:rsidRPr="00ED104F">
        <w:rPr>
          <w:rFonts w:ascii="Calibri" w:hAnsi="Calibri" w:cs="Calibri"/>
          <w:b/>
          <w:color w:val="000000" w:themeColor="text1"/>
          <w:sz w:val="22"/>
          <w:szCs w:val="22"/>
        </w:rPr>
        <w:instrText xml:space="preserve"> MERGEFIELD Celkové_uznané_náklady_projektu_Kč </w:instrText>
      </w:r>
      <w:r w:rsidR="00374690" w:rsidRPr="00ED104F">
        <w:rPr>
          <w:rFonts w:ascii="Calibri" w:hAnsi="Calibri" w:cs="Calibri"/>
          <w:b/>
          <w:color w:val="000000" w:themeColor="text1"/>
          <w:sz w:val="22"/>
          <w:szCs w:val="22"/>
        </w:rPr>
        <w:fldChar w:fldCharType="separate"/>
      </w:r>
      <w:r w:rsidR="00EE62DC" w:rsidRPr="00EE62DC">
        <w:rPr>
          <w:rFonts w:asciiTheme="minorHAnsi" w:hAnsiTheme="minorHAnsi" w:cstheme="minorHAnsi"/>
          <w:b/>
          <w:noProof/>
          <w:color w:val="000000" w:themeColor="text1"/>
          <w:sz w:val="22"/>
          <w:szCs w:val="22"/>
        </w:rPr>
        <w:t xml:space="preserve"> </w:t>
      </w:r>
      <w:r w:rsidR="00EE62DC" w:rsidRPr="00CA4471">
        <w:rPr>
          <w:rFonts w:asciiTheme="minorHAnsi" w:hAnsiTheme="minorHAnsi" w:cstheme="minorHAnsi"/>
          <w:b/>
          <w:noProof/>
          <w:color w:val="000000" w:themeColor="text1"/>
          <w:sz w:val="22"/>
          <w:szCs w:val="22"/>
        </w:rPr>
        <w:t>Celkové_uznané_náklady_projektu_Kč</w:t>
      </w:r>
      <w:r w:rsidR="00374690" w:rsidRPr="00ED104F">
        <w:rPr>
          <w:rFonts w:ascii="Calibri" w:hAnsi="Calibri" w:cs="Calibri"/>
          <w:b/>
          <w:color w:val="000000" w:themeColor="text1"/>
          <w:sz w:val="22"/>
          <w:szCs w:val="22"/>
        </w:rPr>
        <w:fldChar w:fldCharType="end"/>
      </w:r>
      <w:r w:rsidRPr="00ED104F">
        <w:rPr>
          <w:rFonts w:ascii="Calibri" w:hAnsi="Calibri" w:cs="Calibri"/>
          <w:color w:val="000000"/>
          <w:sz w:val="22"/>
          <w:szCs w:val="22"/>
        </w:rPr>
        <w:t xml:space="preserve"> </w:t>
      </w:r>
      <w:r w:rsidR="002E42E6" w:rsidRPr="00ED104F">
        <w:rPr>
          <w:rFonts w:ascii="Calibri" w:hAnsi="Calibri" w:cs="Calibri"/>
          <w:color w:val="000000"/>
          <w:sz w:val="22"/>
          <w:szCs w:val="22"/>
        </w:rPr>
        <w:t>(</w:t>
      </w:r>
      <w:r w:rsidR="00936110" w:rsidRPr="00ED104F">
        <w:rPr>
          <w:rFonts w:ascii="Calibri" w:hAnsi="Calibri" w:cs="Calibri"/>
          <w:color w:val="000000"/>
          <w:sz w:val="22"/>
          <w:szCs w:val="22"/>
        </w:rPr>
        <w:t>slovy</w:t>
      </w:r>
      <w:r w:rsidRPr="00ED104F">
        <w:rPr>
          <w:rFonts w:ascii="Calibri" w:hAnsi="Calibri" w:cs="Calibri"/>
          <w:color w:val="000000" w:themeColor="text1"/>
          <w:sz w:val="22"/>
          <w:szCs w:val="22"/>
        </w:rPr>
        <w:t>)</w:t>
      </w:r>
      <w:r w:rsidR="00E713B0" w:rsidRPr="00ED104F">
        <w:rPr>
          <w:rFonts w:ascii="Calibri" w:hAnsi="Calibri" w:cs="Calibri"/>
          <w:color w:val="000000" w:themeColor="text1"/>
          <w:sz w:val="22"/>
          <w:szCs w:val="22"/>
        </w:rPr>
        <w:t>, a to v</w:t>
      </w:r>
      <w:r w:rsidR="00936110" w:rsidRPr="00ED104F">
        <w:rPr>
          <w:rFonts w:ascii="Calibri" w:hAnsi="Calibri" w:cs="Calibri"/>
          <w:color w:val="000000" w:themeColor="text1"/>
          <w:sz w:val="22"/>
          <w:szCs w:val="22"/>
        </w:rPr>
        <w:t xml:space="preserve"> </w:t>
      </w:r>
      <w:r w:rsidR="00E713B0" w:rsidRPr="00ED104F">
        <w:rPr>
          <w:rFonts w:ascii="Calibri" w:hAnsi="Calibri" w:cs="Calibri"/>
          <w:color w:val="000000" w:themeColor="text1"/>
          <w:sz w:val="22"/>
          <w:szCs w:val="22"/>
        </w:rPr>
        <w:t>členění na jednotlivé kalendářní roky a v položkovém členění podle Přílohy II smlouvy.</w:t>
      </w:r>
    </w:p>
    <w:p w14:paraId="717FFBD4" w14:textId="77777777" w:rsidR="003A2983" w:rsidRPr="00783F5C" w:rsidRDefault="003A2983"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5B3D063E" w:rsidR="00C4130A" w:rsidRPr="00783F5C" w:rsidRDefault="00C4130A"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sledovat</w:t>
      </w:r>
      <w:r w:rsidR="00087645">
        <w:rPr>
          <w:rFonts w:asciiTheme="minorHAnsi" w:hAnsiTheme="minorHAnsi" w:cstheme="minorHAnsi"/>
          <w:sz w:val="22"/>
          <w:szCs w:val="22"/>
        </w:rPr>
        <w:t xml:space="preserve"> odděleně</w:t>
      </w:r>
      <w:r w:rsidR="002E023A" w:rsidRPr="00783F5C">
        <w:rPr>
          <w:rFonts w:asciiTheme="minorHAnsi" w:hAnsiTheme="minorHAnsi" w:cstheme="minorHAnsi"/>
          <w:sz w:val="22"/>
          <w:szCs w:val="22"/>
        </w:rPr>
        <w:t xml:space="preserve"> náklady nebo výdaje hrazené z podpory. Příjemce, který není účetní jednotkou, vede tuto </w:t>
      </w:r>
      <w:r w:rsidR="002E023A" w:rsidRPr="00783F5C">
        <w:rPr>
          <w:rFonts w:asciiTheme="minorHAnsi" w:hAnsiTheme="minorHAnsi" w:cstheme="minorHAnsi"/>
          <w:sz w:val="22"/>
          <w:szCs w:val="22"/>
        </w:rPr>
        <w:lastRenderedPageBreak/>
        <w:t xml:space="preserve">oddělenou evidenci v rámci daňové evidence </w:t>
      </w:r>
      <w:r w:rsidRPr="00783F5C">
        <w:rPr>
          <w:rFonts w:asciiTheme="minorHAnsi" w:hAnsiTheme="minorHAnsi" w:cstheme="minorHAnsi"/>
          <w:sz w:val="22"/>
          <w:szCs w:val="22"/>
        </w:rPr>
        <w:t>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783F5C" w:rsidRDefault="008649D8" w:rsidP="002F2F17">
      <w:pPr>
        <w:numPr>
          <w:ilvl w:val="0"/>
          <w:numId w:val="15"/>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14:paraId="11A619C3" w14:textId="77777777" w:rsidR="000E6398" w:rsidRPr="00AC6E6A" w:rsidRDefault="000E6398" w:rsidP="000E6398">
      <w:pPr>
        <w:pStyle w:val="Odstavec-1"/>
        <w:keepNext/>
        <w:spacing w:after="0"/>
        <w:ind w:left="0" w:firstLine="0"/>
        <w:jc w:val="center"/>
        <w:rPr>
          <w:rFonts w:asciiTheme="minorHAnsi" w:hAnsiTheme="minorHAnsi" w:cstheme="minorHAnsi"/>
          <w:b/>
          <w:bCs/>
          <w:sz w:val="22"/>
          <w:szCs w:val="22"/>
        </w:rPr>
      </w:pPr>
      <w:r w:rsidRPr="00AC6E6A">
        <w:rPr>
          <w:rFonts w:asciiTheme="minorHAnsi" w:hAnsiTheme="minorHAnsi" w:cstheme="minorHAnsi"/>
          <w:b/>
          <w:bCs/>
          <w:sz w:val="22"/>
          <w:szCs w:val="22"/>
        </w:rPr>
        <w:t>Článek 3</w:t>
      </w:r>
    </w:p>
    <w:p w14:paraId="2C371732" w14:textId="77777777" w:rsidR="000E6398" w:rsidRPr="00AC6E6A" w:rsidRDefault="000E6398" w:rsidP="000E6398">
      <w:pPr>
        <w:jc w:val="center"/>
        <w:rPr>
          <w:rFonts w:asciiTheme="minorHAnsi" w:hAnsiTheme="minorHAnsi" w:cstheme="minorHAnsi"/>
          <w:b/>
          <w:sz w:val="22"/>
          <w:szCs w:val="22"/>
        </w:rPr>
      </w:pPr>
      <w:r w:rsidRPr="00AC6E6A">
        <w:rPr>
          <w:rFonts w:asciiTheme="minorHAnsi" w:hAnsiTheme="minorHAnsi" w:cstheme="minorHAnsi"/>
          <w:b/>
          <w:sz w:val="22"/>
          <w:szCs w:val="22"/>
        </w:rPr>
        <w:t xml:space="preserve">Zahájení a ukončení Projektu </w:t>
      </w:r>
    </w:p>
    <w:p w14:paraId="5881AC55" w14:textId="77777777" w:rsidR="000E6398" w:rsidRPr="00AC6E6A" w:rsidRDefault="000E6398" w:rsidP="000E6398">
      <w:pPr>
        <w:tabs>
          <w:tab w:val="left" w:pos="567"/>
        </w:tabs>
        <w:spacing w:before="120"/>
        <w:jc w:val="both"/>
        <w:rPr>
          <w:rFonts w:asciiTheme="minorHAnsi" w:hAnsiTheme="minorHAnsi" w:cstheme="minorHAnsi"/>
          <w:i/>
          <w:sz w:val="22"/>
          <w:szCs w:val="22"/>
        </w:rPr>
      </w:pPr>
      <w:r w:rsidRPr="00AC6E6A">
        <w:rPr>
          <w:rFonts w:asciiTheme="minorHAnsi" w:hAnsiTheme="minorHAnsi" w:cstheme="minorHAnsi"/>
          <w:sz w:val="22"/>
          <w:szCs w:val="22"/>
        </w:rPr>
        <w:t xml:space="preserve">Příjemce je povinen: </w:t>
      </w:r>
    </w:p>
    <w:p w14:paraId="01BD2A8D" w14:textId="1D37C9E7" w:rsidR="000E6398" w:rsidRPr="00AC6E6A" w:rsidRDefault="000E6398" w:rsidP="00826AD5">
      <w:pPr>
        <w:pStyle w:val="Odstavec-1"/>
        <w:numPr>
          <w:ilvl w:val="0"/>
          <w:numId w:val="12"/>
        </w:numPr>
        <w:spacing w:before="240"/>
        <w:ind w:left="567" w:hanging="567"/>
        <w:rPr>
          <w:rFonts w:asciiTheme="minorHAnsi" w:hAnsiTheme="minorHAnsi" w:cstheme="minorHAnsi"/>
          <w:sz w:val="22"/>
          <w:szCs w:val="22"/>
        </w:rPr>
      </w:pPr>
      <w:r w:rsidRPr="00AC6E6A">
        <w:rPr>
          <w:rFonts w:asciiTheme="minorHAnsi" w:hAnsiTheme="minorHAnsi" w:cstheme="minorHAnsi"/>
          <w:sz w:val="22"/>
          <w:szCs w:val="22"/>
        </w:rPr>
        <w:t>zahájit řešení Projektu v</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souladu s</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 xml:space="preserve">Přílohou I, </w:t>
      </w:r>
      <w:r w:rsidRPr="00AC6E6A">
        <w:rPr>
          <w:rFonts w:asciiTheme="minorHAnsi" w:hAnsiTheme="minorHAnsi" w:cstheme="minorHAnsi"/>
          <w:sz w:val="22"/>
          <w:szCs w:val="22"/>
          <w:shd w:val="clear" w:color="auto" w:fill="FFFFFF" w:themeFill="background1"/>
        </w:rPr>
        <w:t xml:space="preserve">nejdříve však </w:t>
      </w:r>
      <w:r w:rsidR="00B00B4D" w:rsidRPr="005C2DC8">
        <w:rPr>
          <w:rFonts w:asciiTheme="minorHAnsi" w:hAnsiTheme="minorHAnsi" w:cstheme="minorHAnsi"/>
          <w:b/>
          <w:bCs/>
          <w:sz w:val="22"/>
          <w:szCs w:val="22"/>
          <w:shd w:val="clear" w:color="auto" w:fill="FFFFFF" w:themeFill="background1"/>
        </w:rPr>
        <w:t xml:space="preserve">1. </w:t>
      </w:r>
      <w:r w:rsidR="00EB3CD1">
        <w:rPr>
          <w:rFonts w:asciiTheme="minorHAnsi" w:hAnsiTheme="minorHAnsi" w:cstheme="minorHAnsi"/>
          <w:b/>
          <w:bCs/>
          <w:sz w:val="22"/>
          <w:szCs w:val="22"/>
          <w:shd w:val="clear" w:color="auto" w:fill="FFFFFF" w:themeFill="background1"/>
        </w:rPr>
        <w:t>května</w:t>
      </w:r>
      <w:r w:rsidR="00B00B4D" w:rsidRPr="005C2DC8">
        <w:rPr>
          <w:rFonts w:asciiTheme="minorHAnsi" w:hAnsiTheme="minorHAnsi" w:cstheme="minorHAnsi"/>
          <w:b/>
          <w:bCs/>
          <w:sz w:val="22"/>
          <w:szCs w:val="22"/>
          <w:shd w:val="clear" w:color="auto" w:fill="FFFFFF" w:themeFill="background1"/>
        </w:rPr>
        <w:t xml:space="preserve"> 202</w:t>
      </w:r>
      <w:r w:rsidR="00336AA7">
        <w:rPr>
          <w:rFonts w:asciiTheme="minorHAnsi" w:hAnsiTheme="minorHAnsi" w:cstheme="minorHAnsi"/>
          <w:b/>
          <w:bCs/>
          <w:sz w:val="22"/>
          <w:szCs w:val="22"/>
          <w:shd w:val="clear" w:color="auto" w:fill="FFFFFF" w:themeFill="background1"/>
        </w:rPr>
        <w:t>5</w:t>
      </w:r>
      <w:r w:rsidRPr="00AC6E6A">
        <w:rPr>
          <w:rFonts w:asciiTheme="minorHAnsi" w:hAnsiTheme="minorHAnsi" w:cstheme="minorHAnsi"/>
          <w:sz w:val="22"/>
          <w:szCs w:val="22"/>
          <w:shd w:val="clear" w:color="auto" w:fill="FFFFFF" w:themeFill="background1"/>
        </w:rPr>
        <w:t xml:space="preserve"> </w:t>
      </w:r>
      <w:r w:rsidRPr="00AC6E6A">
        <w:rPr>
          <w:rFonts w:asciiTheme="minorHAnsi" w:hAnsiTheme="minorHAnsi" w:cstheme="minorHAnsi"/>
          <w:sz w:val="22"/>
          <w:szCs w:val="22"/>
        </w:rPr>
        <w:t xml:space="preserve">a nejdéle do </w:t>
      </w:r>
      <w:r w:rsidRPr="00AC6E6A">
        <w:rPr>
          <w:rFonts w:asciiTheme="minorHAnsi" w:hAnsiTheme="minorHAnsi" w:cstheme="minorHAnsi"/>
          <w:b/>
          <w:sz w:val="22"/>
          <w:szCs w:val="22"/>
        </w:rPr>
        <w:t>60 kalendářních dnů</w:t>
      </w:r>
      <w:r w:rsidRPr="00AC6E6A">
        <w:rPr>
          <w:rFonts w:asciiTheme="minorHAnsi" w:hAnsiTheme="minorHAnsi" w:cstheme="minorHAnsi"/>
          <w:sz w:val="22"/>
          <w:szCs w:val="22"/>
        </w:rPr>
        <w:t xml:space="preserve"> ode dne nabytí účinnosti této smlouvy, </w:t>
      </w:r>
    </w:p>
    <w:p w14:paraId="51160564" w14:textId="19E5C275" w:rsidR="000E6398" w:rsidRPr="00AC6E6A" w:rsidRDefault="000E6398" w:rsidP="00826AD5">
      <w:pPr>
        <w:pStyle w:val="Odstavec-1"/>
        <w:numPr>
          <w:ilvl w:val="0"/>
          <w:numId w:val="12"/>
        </w:numPr>
        <w:ind w:left="567" w:hanging="567"/>
        <w:rPr>
          <w:rFonts w:asciiTheme="minorHAnsi" w:hAnsiTheme="minorHAnsi" w:cstheme="minorHAnsi"/>
          <w:sz w:val="22"/>
          <w:szCs w:val="22"/>
        </w:rPr>
      </w:pPr>
      <w:r w:rsidRPr="00AC6E6A">
        <w:rPr>
          <w:rFonts w:asciiTheme="minorHAnsi" w:hAnsiTheme="minorHAnsi" w:cstheme="minorHAnsi"/>
          <w:sz w:val="22"/>
          <w:szCs w:val="22"/>
        </w:rPr>
        <w:t>ukončit řešení Projektu</w:t>
      </w:r>
      <w:r w:rsidR="00CC3681" w:rsidRPr="00AC6E6A">
        <w:rPr>
          <w:rFonts w:asciiTheme="minorHAnsi" w:hAnsiTheme="minorHAnsi" w:cstheme="minorHAnsi"/>
          <w:sz w:val="22"/>
          <w:szCs w:val="22"/>
        </w:rPr>
        <w:t>,</w:t>
      </w:r>
      <w:r w:rsidRPr="00AC6E6A">
        <w:rPr>
          <w:rFonts w:asciiTheme="minorHAnsi" w:hAnsiTheme="minorHAnsi" w:cstheme="minorHAnsi"/>
          <w:sz w:val="22"/>
          <w:szCs w:val="22"/>
        </w:rPr>
        <w:t xml:space="preserve"> tj. ukončit věcně zaměřené projektové aktivity a čerpání poskytnuté podpory podle Přílohy I a Přílohy II nejpozději </w:t>
      </w:r>
      <w:r w:rsidRPr="00256FCC">
        <w:rPr>
          <w:rFonts w:asciiTheme="minorHAnsi" w:hAnsiTheme="minorHAnsi" w:cstheme="minorHAnsi"/>
          <w:sz w:val="22"/>
          <w:szCs w:val="22"/>
        </w:rPr>
        <w:t>do</w:t>
      </w:r>
      <w:r w:rsidR="00AF6222" w:rsidRPr="00256FCC">
        <w:rPr>
          <w:rFonts w:asciiTheme="minorHAnsi" w:hAnsiTheme="minorHAnsi" w:cstheme="minorHAnsi"/>
          <w:sz w:val="22"/>
          <w:szCs w:val="22"/>
        </w:rPr>
        <w:t xml:space="preserve"> </w:t>
      </w:r>
      <w:r w:rsidR="00336AA7">
        <w:rPr>
          <w:rFonts w:asciiTheme="minorHAnsi" w:hAnsiTheme="minorHAnsi" w:cstheme="minorHAnsi"/>
          <w:b/>
          <w:bCs/>
          <w:sz w:val="22"/>
          <w:szCs w:val="22"/>
        </w:rPr>
        <w:t>X.X.202</w:t>
      </w:r>
      <w:r w:rsidR="00EB3CD1">
        <w:rPr>
          <w:rFonts w:asciiTheme="minorHAnsi" w:hAnsiTheme="minorHAnsi" w:cstheme="minorHAnsi"/>
          <w:b/>
          <w:bCs/>
          <w:sz w:val="22"/>
          <w:szCs w:val="22"/>
        </w:rPr>
        <w:t>8</w:t>
      </w:r>
      <w:r w:rsidR="00B00B4D" w:rsidRPr="00256FCC">
        <w:rPr>
          <w:rFonts w:asciiTheme="minorHAnsi" w:hAnsiTheme="minorHAnsi" w:cstheme="minorHAnsi"/>
          <w:sz w:val="22"/>
          <w:szCs w:val="22"/>
        </w:rPr>
        <w:t>.</w:t>
      </w:r>
    </w:p>
    <w:p w14:paraId="54D9A093" w14:textId="77777777" w:rsidR="00F543F9" w:rsidRPr="00783F5C"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14:paraId="50769E8E" w14:textId="77777777"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14:paraId="71AD8207" w14:textId="77777777"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14:paraId="28623B95" w14:textId="19737098"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EE62DC" w:rsidRPr="00CA4471">
        <w:rPr>
          <w:rFonts w:asciiTheme="minorHAnsi" w:hAnsiTheme="minorHAnsi" w:cstheme="minorHAnsi"/>
          <w:b/>
          <w:noProof/>
          <w:color w:val="000000" w:themeColor="text1"/>
          <w:sz w:val="22"/>
          <w:szCs w:val="22"/>
        </w:rPr>
        <w:t>Celkov</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_uznan</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w:t>
      </w:r>
      <w:r w:rsidR="00EE62DC">
        <w:rPr>
          <w:rFonts w:asciiTheme="minorHAnsi" w:hAnsiTheme="minorHAnsi" w:cstheme="minorHAnsi"/>
          <w:b/>
          <w:noProof/>
          <w:color w:val="000000" w:themeColor="text1"/>
          <w:sz w:val="22"/>
          <w:szCs w:val="22"/>
        </w:rPr>
        <w:t>výše_podpory</w:t>
      </w:r>
      <w:r w:rsidR="00EE62DC" w:rsidRPr="00CA4471">
        <w:rPr>
          <w:rFonts w:asciiTheme="minorHAnsi" w:hAnsiTheme="minorHAnsi" w:cstheme="minorHAnsi"/>
          <w:b/>
          <w:noProof/>
          <w:color w:val="000000" w:themeColor="text1"/>
          <w:sz w:val="22"/>
          <w:szCs w:val="22"/>
        </w:rPr>
        <w:t>_projektu_Kč</w:t>
      </w:r>
      <w:r w:rsidR="00E41682" w:rsidRPr="00ED104F">
        <w:rPr>
          <w:rFonts w:ascii="Calibri" w:hAnsi="Calibri" w:cs="Calibri"/>
          <w:color w:val="000000"/>
          <w:sz w:val="22"/>
          <w:szCs w:val="22"/>
        </w:rPr>
        <w:t xml:space="preserve"> (slovy</w:t>
      </w:r>
      <w:r w:rsidR="005A3E1F" w:rsidRPr="00936110">
        <w:rPr>
          <w:rFonts w:ascii="Calibri" w:hAnsi="Calibri" w:cs="Calibri"/>
          <w:color w:val="000000" w:themeColor="text1"/>
          <w:sz w:val="22"/>
          <w:szCs w:val="22"/>
        </w:rPr>
        <w:t>)</w:t>
      </w:r>
      <w:r w:rsidR="007F62C1" w:rsidRPr="00783F5C">
        <w:rPr>
          <w:rFonts w:asciiTheme="minorHAnsi" w:hAnsiTheme="minorHAnsi" w:cstheme="minorHAnsi"/>
          <w:color w:val="000000" w:themeColor="text1"/>
          <w:sz w:val="22"/>
          <w:szCs w:val="22"/>
        </w:rPr>
        <w:t>, a to v</w:t>
      </w:r>
      <w:r w:rsidR="00936110">
        <w:rPr>
          <w:rFonts w:asciiTheme="minorHAnsi" w:hAnsiTheme="minorHAnsi" w:cstheme="minorHAnsi"/>
          <w:color w:val="000000" w:themeColor="text1"/>
          <w:sz w:val="22"/>
          <w:szCs w:val="22"/>
        </w:rPr>
        <w:t xml:space="preserve"> </w:t>
      </w:r>
      <w:r w:rsidR="007F62C1" w:rsidRPr="00783F5C">
        <w:rPr>
          <w:rFonts w:asciiTheme="minorHAnsi" w:hAnsiTheme="minorHAnsi" w:cstheme="minorHAnsi"/>
          <w:color w:val="000000" w:themeColor="text1"/>
          <w:sz w:val="22"/>
          <w:szCs w:val="22"/>
        </w:rPr>
        <w:t>členění na jednotlivé kalendářní roky a v položkovém členění podle Přílohy II smlouvy.</w:t>
      </w:r>
    </w:p>
    <w:p w14:paraId="5B94927A" w14:textId="54A6812B" w:rsidR="00CC2E09" w:rsidRPr="00783F5C" w:rsidRDefault="003F3FEC"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3F3FEC">
        <w:rPr>
          <w:rFonts w:asciiTheme="minorHAnsi" w:hAnsiTheme="minorHAnsi" w:cstheme="minorHAnsi"/>
          <w:sz w:val="22"/>
          <w:szCs w:val="22"/>
        </w:rPr>
        <w:t>Nedojde-li v důsledku rozpočtového provizoria podle rozpočtových pravidel k regulaci čerpání rozpočtu, 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nedojde-li v důsledku rozpočtového provizoria podle zvláštního právního předpisu k regulaci čerpání výdajů státního rozpočtu, a to za podmínky, že jsou splněny závazky příjemce vyplývající ze smlouvy o poskytnutí podpory a že jsou zařazeny údaje do informačního systému výzkumu, vývoje a inovací v souladu se zákonem č. 130/2002 Sb., a se zákonem č. 106/1999 Sb., o svobodném přístupu k informacím.</w:t>
      </w:r>
    </w:p>
    <w:p w14:paraId="6DC439DE" w14:textId="77777777"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14:paraId="1BECFAE7" w14:textId="77777777"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14:paraId="6ADD5560"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14:paraId="48213996"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14:paraId="3DAB171E"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14:paraId="67A2BBC1"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14:paraId="6909BD7E"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14:paraId="35B77792"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783F5C" w:rsidRDefault="00914E96" w:rsidP="008F1BF2">
      <w:pPr>
        <w:pStyle w:val="Odstavec-1"/>
        <w:keepNext/>
        <w:spacing w:after="0"/>
        <w:ind w:left="0" w:firstLine="0"/>
        <w:rPr>
          <w:rFonts w:asciiTheme="minorHAnsi" w:hAnsiTheme="minorHAnsi" w:cstheme="minorHAnsi"/>
          <w:b/>
          <w:bCs/>
          <w:sz w:val="22"/>
          <w:szCs w:val="22"/>
        </w:rPr>
      </w:pPr>
    </w:p>
    <w:p w14:paraId="05D41B7C" w14:textId="77777777" w:rsidR="000E6398" w:rsidRDefault="000E6398" w:rsidP="000E6398">
      <w:pPr>
        <w:pStyle w:val="Odstavec-1"/>
        <w:spacing w:before="240"/>
        <w:ind w:left="567" w:firstLine="0"/>
        <w:jc w:val="center"/>
        <w:rPr>
          <w:rFonts w:asciiTheme="minorHAnsi" w:hAnsiTheme="minorHAnsi" w:cstheme="minorHAnsi"/>
          <w:b/>
          <w:sz w:val="22"/>
          <w:szCs w:val="22"/>
        </w:rPr>
      </w:pPr>
      <w:r w:rsidRPr="00783F5C">
        <w:rPr>
          <w:rFonts w:asciiTheme="minorHAnsi" w:hAnsiTheme="minorHAnsi" w:cstheme="minorHAnsi"/>
          <w:b/>
          <w:sz w:val="22"/>
          <w:szCs w:val="22"/>
        </w:rPr>
        <w:t>Článek 6</w:t>
      </w:r>
    </w:p>
    <w:p w14:paraId="352F1DF8" w14:textId="33F416BC"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vracet zpět nevyčerpané finanční prostředky na:</w:t>
      </w:r>
    </w:p>
    <w:p w14:paraId="6B9D763A" w14:textId="10F34C62"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výdajový účet ministerstva č. 0000821001/0710, pokud</w:t>
      </w:r>
      <w:r w:rsidR="00833DF6">
        <w:rPr>
          <w:rFonts w:cstheme="minorHAnsi"/>
        </w:rPr>
        <w:t xml:space="preserve"> </w:t>
      </w:r>
      <w:r w:rsidRPr="00783F5C">
        <w:rPr>
          <w:rFonts w:cstheme="minorHAnsi"/>
        </w:rPr>
        <w:t>příjemce vrací nevyčerpané prostředky v</w:t>
      </w:r>
      <w:r w:rsidR="00833DF6">
        <w:rPr>
          <w:rFonts w:cstheme="minorHAnsi"/>
        </w:rPr>
        <w:t xml:space="preserve"> </w:t>
      </w:r>
      <w:r w:rsidRPr="00783F5C">
        <w:rPr>
          <w:rFonts w:cstheme="minorHAnsi"/>
        </w:rPr>
        <w:t xml:space="preserve">průběhu kalendářního roku, na který byla </w:t>
      </w:r>
      <w:r w:rsidR="00993904" w:rsidRPr="00783F5C">
        <w:rPr>
          <w:rFonts w:cstheme="minorHAnsi"/>
        </w:rPr>
        <w:t>podpora</w:t>
      </w:r>
      <w:r w:rsidRPr="00783F5C">
        <w:rPr>
          <w:rFonts w:cstheme="minorHAnsi"/>
        </w:rPr>
        <w:t xml:space="preserve"> poskytnuta,</w:t>
      </w:r>
    </w:p>
    <w:p w14:paraId="12CD85AF" w14:textId="77777777"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14:paraId="7C08A6B2" w14:textId="3EFE0F70"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Poskytovatel musí avízo obdržet nejpozději v den připsání vratky na účet.</w:t>
      </w:r>
    </w:p>
    <w:p w14:paraId="72F0080D" w14:textId="77777777"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7D71D1A1" w14:textId="77777777" w:rsidR="008F1BF2" w:rsidRPr="00DC54AB"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14:paraId="128417E2"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14:paraId="7094FF75"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14:paraId="1F191ADA" w14:textId="77777777"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14:paraId="2127CDAD"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14:paraId="1479D44C" w14:textId="77777777"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14:paraId="20D226D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14:paraId="7D63FFF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14:paraId="03265AAC"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právních předpisů České republiky,</w:t>
      </w:r>
    </w:p>
    <w:p w14:paraId="7171188D"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lastRenderedPageBreak/>
        <w:t>této smlouvy.</w:t>
      </w:r>
    </w:p>
    <w:p w14:paraId="1AC7DDE9"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14:paraId="009901A6"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14:paraId="08E0F428" w14:textId="1C9461FF"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 splnění veškerých závazků vůči poskytovateli.</w:t>
      </w:r>
    </w:p>
    <w:p w14:paraId="26C38B9C" w14:textId="1174676F" w:rsidR="00D962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vytvořit a </w:t>
      </w:r>
      <w:r w:rsidR="00800772">
        <w:rPr>
          <w:rFonts w:asciiTheme="minorHAnsi" w:hAnsiTheme="minorHAnsi" w:cstheme="minorHAnsi"/>
          <w:sz w:val="22"/>
          <w:szCs w:val="22"/>
        </w:rPr>
        <w:t>v</w:t>
      </w:r>
      <w:r w:rsidRPr="00D9625C">
        <w:rPr>
          <w:rFonts w:asciiTheme="minorHAnsi" w:hAnsiTheme="minorHAnsi" w:cstheme="minorHAnsi"/>
          <w:sz w:val="22"/>
          <w:szCs w:val="22"/>
        </w:rPr>
        <w:t xml:space="preserve"> průběžn</w:t>
      </w:r>
      <w:r w:rsidR="00800772">
        <w:rPr>
          <w:rFonts w:asciiTheme="minorHAnsi" w:hAnsiTheme="minorHAnsi" w:cstheme="minorHAnsi"/>
          <w:sz w:val="22"/>
          <w:szCs w:val="22"/>
        </w:rPr>
        <w:t>é</w:t>
      </w:r>
      <w:r w:rsidRPr="00D9625C">
        <w:rPr>
          <w:rFonts w:asciiTheme="minorHAnsi" w:hAnsiTheme="minorHAnsi" w:cstheme="minorHAnsi"/>
          <w:sz w:val="22"/>
          <w:szCs w:val="22"/>
        </w:rPr>
        <w:t xml:space="preserve"> zprá</w:t>
      </w:r>
      <w:r w:rsidR="00800772">
        <w:rPr>
          <w:rFonts w:asciiTheme="minorHAnsi" w:hAnsiTheme="minorHAnsi" w:cstheme="minorHAnsi"/>
          <w:sz w:val="22"/>
          <w:szCs w:val="22"/>
        </w:rPr>
        <w:t>vě</w:t>
      </w:r>
      <w:r w:rsidR="009A654D">
        <w:rPr>
          <w:rFonts w:asciiTheme="minorHAnsi" w:hAnsiTheme="minorHAnsi" w:cstheme="minorHAnsi"/>
          <w:sz w:val="22"/>
          <w:szCs w:val="22"/>
        </w:rPr>
        <w:t xml:space="preserve"> o řešení Projektu</w:t>
      </w:r>
      <w:r>
        <w:rPr>
          <w:rFonts w:asciiTheme="minorHAnsi" w:hAnsiTheme="minorHAnsi" w:cstheme="minorHAnsi"/>
          <w:sz w:val="22"/>
          <w:szCs w:val="22"/>
        </w:rPr>
        <w:t xml:space="preserve"> poskytovateli předložit</w:t>
      </w:r>
      <w:r w:rsidRPr="00D9625C">
        <w:rPr>
          <w:rFonts w:asciiTheme="minorHAnsi" w:hAnsiTheme="minorHAnsi" w:cstheme="minorHAnsi"/>
          <w:sz w:val="22"/>
          <w:szCs w:val="22"/>
        </w:rPr>
        <w:t xml:space="preserve"> Plán správy dat</w:t>
      </w:r>
      <w:r>
        <w:rPr>
          <w:rFonts w:asciiTheme="minorHAnsi" w:hAnsiTheme="minorHAnsi" w:cstheme="minorHAnsi"/>
          <w:sz w:val="22"/>
          <w:szCs w:val="22"/>
        </w:rPr>
        <w:t>;</w:t>
      </w:r>
      <w:r w:rsidRPr="00D9625C">
        <w:rPr>
          <w:rFonts w:asciiTheme="minorHAnsi" w:hAnsiTheme="minorHAnsi" w:cstheme="minorHAnsi"/>
          <w:sz w:val="22"/>
          <w:szCs w:val="22"/>
        </w:rPr>
        <w:t xml:space="preserve"> </w:t>
      </w:r>
      <w:r>
        <w:rPr>
          <w:rFonts w:asciiTheme="minorHAnsi" w:hAnsiTheme="minorHAnsi" w:cstheme="minorHAnsi"/>
          <w:sz w:val="22"/>
          <w:szCs w:val="22"/>
        </w:rPr>
        <w:t xml:space="preserve">dále jej v průběhu řešení </w:t>
      </w:r>
      <w:r w:rsidRPr="00D9625C">
        <w:rPr>
          <w:rFonts w:asciiTheme="minorHAnsi" w:hAnsiTheme="minorHAnsi" w:cstheme="minorHAnsi"/>
          <w:sz w:val="22"/>
          <w:szCs w:val="22"/>
        </w:rPr>
        <w:t xml:space="preserve">pravidelně aktualizovat a aktualizovanou </w:t>
      </w:r>
      <w:r>
        <w:rPr>
          <w:rFonts w:asciiTheme="minorHAnsi" w:hAnsiTheme="minorHAnsi" w:cstheme="minorHAnsi"/>
          <w:sz w:val="22"/>
          <w:szCs w:val="22"/>
        </w:rPr>
        <w:t>v</w:t>
      </w:r>
      <w:r w:rsidRPr="00D9625C">
        <w:rPr>
          <w:rFonts w:asciiTheme="minorHAnsi" w:hAnsiTheme="minorHAnsi" w:cstheme="minorHAnsi"/>
          <w:sz w:val="22"/>
          <w:szCs w:val="22"/>
        </w:rPr>
        <w:t>erzi pře</w:t>
      </w:r>
      <w:r w:rsidR="009A654D">
        <w:rPr>
          <w:rFonts w:asciiTheme="minorHAnsi" w:hAnsiTheme="minorHAnsi" w:cstheme="minorHAnsi"/>
          <w:sz w:val="22"/>
          <w:szCs w:val="22"/>
        </w:rPr>
        <w:t>dložit</w:t>
      </w:r>
      <w:r w:rsidRPr="00D9625C">
        <w:rPr>
          <w:rFonts w:asciiTheme="minorHAnsi" w:hAnsiTheme="minorHAnsi" w:cstheme="minorHAnsi"/>
          <w:sz w:val="22"/>
          <w:szCs w:val="22"/>
        </w:rPr>
        <w:t xml:space="preserve"> jako součást </w:t>
      </w:r>
      <w:r>
        <w:rPr>
          <w:rFonts w:asciiTheme="minorHAnsi" w:hAnsiTheme="minorHAnsi" w:cstheme="minorHAnsi"/>
          <w:sz w:val="22"/>
          <w:szCs w:val="22"/>
        </w:rPr>
        <w:t>každé další zprávy</w:t>
      </w:r>
      <w:r w:rsidR="009A654D">
        <w:rPr>
          <w:rFonts w:asciiTheme="minorHAnsi" w:hAnsiTheme="minorHAnsi" w:cstheme="minorHAnsi"/>
          <w:sz w:val="22"/>
          <w:szCs w:val="22"/>
        </w:rPr>
        <w:t xml:space="preserve"> o řešení Projektu</w:t>
      </w:r>
      <w:r w:rsidRPr="00D9625C">
        <w:rPr>
          <w:rFonts w:asciiTheme="minorHAnsi" w:hAnsiTheme="minorHAnsi" w:cstheme="minorHAnsi"/>
          <w:sz w:val="22"/>
          <w:szCs w:val="22"/>
        </w:rPr>
        <w:t xml:space="preserve">. </w:t>
      </w:r>
    </w:p>
    <w:p w14:paraId="00A51571" w14:textId="53B77D16" w:rsidR="00D9625C" w:rsidRPr="00783F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D9625C">
        <w:rPr>
          <w:rFonts w:asciiTheme="minorHAnsi" w:hAnsiTheme="minorHAnsi" w:cstheme="minorHAnsi"/>
          <w:sz w:val="22"/>
          <w:szCs w:val="22"/>
        </w:rPr>
        <w:t xml:space="preserve">předávat </w:t>
      </w:r>
      <w:r>
        <w:rPr>
          <w:rFonts w:asciiTheme="minorHAnsi" w:hAnsiTheme="minorHAnsi" w:cstheme="minorHAnsi"/>
          <w:sz w:val="22"/>
          <w:szCs w:val="22"/>
        </w:rPr>
        <w:t xml:space="preserve">ve </w:t>
      </w:r>
      <w:r w:rsidR="009A654D">
        <w:rPr>
          <w:rFonts w:asciiTheme="minorHAnsi" w:hAnsiTheme="minorHAnsi" w:cstheme="minorHAnsi"/>
          <w:sz w:val="22"/>
          <w:szCs w:val="22"/>
        </w:rPr>
        <w:t xml:space="preserve">všech </w:t>
      </w:r>
      <w:r>
        <w:rPr>
          <w:rFonts w:asciiTheme="minorHAnsi" w:hAnsiTheme="minorHAnsi" w:cstheme="minorHAnsi"/>
          <w:sz w:val="22"/>
          <w:szCs w:val="22"/>
        </w:rPr>
        <w:t xml:space="preserve">zprávách o řešení </w:t>
      </w:r>
      <w:r w:rsidR="009A654D">
        <w:rPr>
          <w:rFonts w:asciiTheme="minorHAnsi" w:hAnsiTheme="minorHAnsi" w:cstheme="minorHAnsi"/>
          <w:sz w:val="22"/>
          <w:szCs w:val="22"/>
        </w:rPr>
        <w:t>P</w:t>
      </w:r>
      <w:r>
        <w:rPr>
          <w:rFonts w:asciiTheme="minorHAnsi" w:hAnsiTheme="minorHAnsi" w:cstheme="minorHAnsi"/>
          <w:sz w:val="22"/>
          <w:szCs w:val="22"/>
        </w:rPr>
        <w:t>rojektu</w:t>
      </w:r>
      <w:r w:rsidRPr="00D9625C">
        <w:rPr>
          <w:rFonts w:asciiTheme="minorHAnsi" w:hAnsiTheme="minorHAnsi" w:cstheme="minorHAnsi"/>
          <w:sz w:val="22"/>
          <w:szCs w:val="22"/>
        </w:rPr>
        <w:t xml:space="preserve"> </w:t>
      </w:r>
      <w:bookmarkStart w:id="1" w:name="_Hlk120704957"/>
      <w:r w:rsidRPr="00D9625C">
        <w:rPr>
          <w:rFonts w:asciiTheme="minorHAnsi" w:hAnsiTheme="minorHAnsi" w:cstheme="minorHAnsi"/>
          <w:sz w:val="22"/>
          <w:szCs w:val="22"/>
        </w:rPr>
        <w:t>informace o dostupnosti a způsobu šíření výsledků výzkumu a výzkumných dat</w:t>
      </w:r>
      <w:bookmarkEnd w:id="1"/>
      <w:r w:rsidRPr="00D9625C">
        <w:rPr>
          <w:rFonts w:asciiTheme="minorHAnsi" w:hAnsiTheme="minorHAnsi" w:cstheme="minorHAnsi"/>
          <w:sz w:val="22"/>
          <w:szCs w:val="22"/>
        </w:rPr>
        <w:t>, pokud byly vytvořeny za podpory z veřejných prostředků</w:t>
      </w:r>
      <w:r>
        <w:rPr>
          <w:rFonts w:asciiTheme="minorHAnsi" w:hAnsiTheme="minorHAnsi" w:cstheme="minorHAnsi"/>
          <w:sz w:val="22"/>
          <w:szCs w:val="22"/>
        </w:rPr>
        <w:t xml:space="preserve">, a to </w:t>
      </w:r>
      <w:r w:rsidRPr="00D9625C">
        <w:rPr>
          <w:rFonts w:asciiTheme="minorHAnsi" w:hAnsiTheme="minorHAnsi" w:cstheme="minorHAnsi"/>
          <w:sz w:val="22"/>
          <w:szCs w:val="22"/>
        </w:rPr>
        <w:t>v souladu se zásadou, že výsledky výzkumu a výzkumná data nejsou zveřejňovány pouze v odůvodněných případech</w:t>
      </w:r>
      <w:r>
        <w:rPr>
          <w:rFonts w:asciiTheme="minorHAnsi" w:hAnsiTheme="minorHAnsi" w:cstheme="minorHAnsi"/>
          <w:sz w:val="22"/>
          <w:szCs w:val="22"/>
        </w:rPr>
        <w:t>.</w:t>
      </w:r>
    </w:p>
    <w:p w14:paraId="4FCDEA7C" w14:textId="77777777"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14:paraId="675643DD"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14:paraId="73766321" w14:textId="79C9B442" w:rsidR="008A33D4" w:rsidRPr="00783F5C" w:rsidRDefault="008A33D4" w:rsidP="00F72F69">
      <w:pPr>
        <w:pStyle w:val="Bezmezer"/>
        <w:numPr>
          <w:ilvl w:val="0"/>
          <w:numId w:val="18"/>
        </w:numPr>
        <w:spacing w:before="240" w:after="120"/>
        <w:ind w:left="567" w:hanging="567"/>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w:t>
      </w:r>
      <w:r w:rsidR="00EB27CB">
        <w:rPr>
          <w:rFonts w:cstheme="minorHAnsi"/>
        </w:rPr>
        <w:t>,</w:t>
      </w:r>
      <w:r w:rsidRPr="00783F5C">
        <w:rPr>
          <w:rFonts w:cstheme="minorHAnsi"/>
        </w:rPr>
        <w:t xml:space="preserve"> § 4 a ostatních příslušných ustanovení zákona č. 255/2012 Sb., o kontrole (kontrolní řád) ve znění pozdějších předpisů a § 13 zákona č. 130/2002 Sb.</w:t>
      </w:r>
    </w:p>
    <w:p w14:paraId="1FC5CDC5"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2F64FF6C"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Pokud </w:t>
      </w:r>
      <w:r w:rsidR="00371CB3">
        <w:rPr>
          <w:rFonts w:cstheme="minorHAnsi"/>
        </w:rPr>
        <w:t>poskytovatel</w:t>
      </w:r>
      <w:r w:rsidRPr="00783F5C">
        <w:rPr>
          <w:rFonts w:cstheme="minorHAnsi"/>
        </w:rPr>
        <w:t xml:space="preserve"> na základě provedené kontroly dojd</w:t>
      </w:r>
      <w:r w:rsidR="00371CB3">
        <w:rPr>
          <w:rFonts w:cstheme="minorHAnsi"/>
        </w:rPr>
        <w:t>e</w:t>
      </w:r>
      <w:r w:rsidRPr="00783F5C">
        <w:rPr>
          <w:rFonts w:cstheme="minorHAnsi"/>
        </w:rPr>
        <w:t xml:space="preserve"> k závěru,</w:t>
      </w:r>
      <w:r w:rsidRPr="00783F5C">
        <w:rPr>
          <w:rFonts w:cstheme="minorHAnsi"/>
        </w:rPr>
        <w:br/>
        <w:t xml:space="preserve">že na straně příjemce podpory mohlo dojít k porušení rozpočtové kázně, </w:t>
      </w:r>
      <w:r w:rsidR="00371CB3">
        <w:rPr>
          <w:rFonts w:cstheme="minorHAnsi"/>
        </w:rPr>
        <w:t>postupuje podle § 14f zákona č. 218/2000 Sb. a v případě neuposlechnutí výzvy cestou</w:t>
      </w:r>
      <w:r w:rsidRPr="00783F5C">
        <w:rPr>
          <w:rFonts w:cstheme="minorHAnsi"/>
        </w:rPr>
        <w:t xml:space="preserve"> podnět</w:t>
      </w:r>
      <w:r w:rsidR="00371CB3">
        <w:rPr>
          <w:rFonts w:cstheme="minorHAnsi"/>
        </w:rPr>
        <w:t>u</w:t>
      </w:r>
      <w:r w:rsidRPr="00783F5C">
        <w:rPr>
          <w:rFonts w:cstheme="minorHAnsi"/>
        </w:rPr>
        <w:t xml:space="preserve"> příslušnému finančnímu úřadu, který je oprávněn o porušení rozpočtové kázně rozhodnout. </w:t>
      </w:r>
    </w:p>
    <w:p w14:paraId="11B2E4D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783F5C" w:rsidRDefault="00AD23EF" w:rsidP="00AD23EF">
      <w:pPr>
        <w:pStyle w:val="Bezmezer"/>
        <w:jc w:val="center"/>
        <w:rPr>
          <w:rFonts w:cstheme="minorHAnsi"/>
          <w:b/>
        </w:rPr>
      </w:pPr>
    </w:p>
    <w:p w14:paraId="554024D7" w14:textId="77777777" w:rsidR="007A4103" w:rsidRPr="00783F5C" w:rsidRDefault="007A4103" w:rsidP="00AD23EF">
      <w:pPr>
        <w:pStyle w:val="Bezmezer"/>
        <w:jc w:val="center"/>
        <w:rPr>
          <w:rFonts w:cstheme="minorHAnsi"/>
          <w:b/>
        </w:rPr>
      </w:pPr>
    </w:p>
    <w:p w14:paraId="18D221FA" w14:textId="77777777" w:rsidR="00AD23EF" w:rsidRPr="00783F5C" w:rsidRDefault="00AD23EF" w:rsidP="00AD23EF">
      <w:pPr>
        <w:pStyle w:val="Bezmezer"/>
        <w:jc w:val="center"/>
        <w:rPr>
          <w:rFonts w:cstheme="minorHAnsi"/>
          <w:b/>
        </w:rPr>
      </w:pPr>
      <w:r w:rsidRPr="00783F5C">
        <w:rPr>
          <w:rFonts w:cstheme="minorHAnsi"/>
          <w:b/>
        </w:rPr>
        <w:lastRenderedPageBreak/>
        <w:t>Článek 9</w:t>
      </w:r>
    </w:p>
    <w:p w14:paraId="506E2D71" w14:textId="77777777" w:rsidR="00AD23EF" w:rsidRPr="00783F5C" w:rsidRDefault="00AD23EF" w:rsidP="00AD23EF">
      <w:pPr>
        <w:pStyle w:val="Bezmezer"/>
        <w:jc w:val="center"/>
        <w:rPr>
          <w:rFonts w:cstheme="minorHAnsi"/>
          <w:b/>
        </w:rPr>
      </w:pPr>
      <w:r w:rsidRPr="00783F5C">
        <w:rPr>
          <w:rFonts w:cstheme="minorHAnsi"/>
          <w:b/>
        </w:rPr>
        <w:t>Porušení rozpočtové kázně</w:t>
      </w:r>
    </w:p>
    <w:p w14:paraId="2DD215AE" w14:textId="5765D5A0" w:rsidR="00191256" w:rsidRPr="00AC6E6A" w:rsidRDefault="00191256" w:rsidP="00E03A1A">
      <w:pPr>
        <w:pStyle w:val="Bezmezer"/>
        <w:numPr>
          <w:ilvl w:val="0"/>
          <w:numId w:val="19"/>
        </w:numPr>
        <w:spacing w:before="240" w:after="120"/>
        <w:ind w:left="426" w:hanging="426"/>
        <w:jc w:val="both"/>
        <w:rPr>
          <w:rFonts w:cstheme="minorHAnsi"/>
        </w:rPr>
      </w:pPr>
      <w:bookmarkStart w:id="2" w:name="_Hlk81515001"/>
      <w:r w:rsidRPr="00783F5C">
        <w:rPr>
          <w:rFonts w:cstheme="minorHAnsi"/>
        </w:rPr>
        <w:t xml:space="preserve">Porušení povinností uvedených </w:t>
      </w:r>
      <w:r w:rsidRPr="00AC6E6A">
        <w:rPr>
          <w:rFonts w:cstheme="minorHAnsi"/>
        </w:rPr>
        <w:t xml:space="preserve">v této smlouvě nebo stanovených právními předpisy představuje porušení rozpočtové kázně podle ustanovení § 44 odst. 1 </w:t>
      </w:r>
      <w:r w:rsidR="00906315" w:rsidRPr="00AC6E6A">
        <w:rPr>
          <w:rFonts w:cstheme="minorHAnsi"/>
        </w:rPr>
        <w:t>s odkazem na § 3 písm. e)</w:t>
      </w:r>
      <w:r w:rsidRPr="00AC6E6A">
        <w:rPr>
          <w:rFonts w:cstheme="minorHAnsi"/>
        </w:rPr>
        <w:t xml:space="preserve"> zákona č. 218/2000 Sb.</w:t>
      </w:r>
    </w:p>
    <w:p w14:paraId="6F966E94" w14:textId="77777777" w:rsidR="00A56256" w:rsidRPr="00783F5C" w:rsidRDefault="00A56256" w:rsidP="002F2F17">
      <w:pPr>
        <w:pStyle w:val="Bezmezer"/>
        <w:numPr>
          <w:ilvl w:val="0"/>
          <w:numId w:val="19"/>
        </w:numPr>
        <w:spacing w:before="240" w:after="120"/>
        <w:ind w:left="426" w:hanging="426"/>
        <w:jc w:val="both"/>
        <w:rPr>
          <w:rFonts w:cstheme="minorHAnsi"/>
        </w:rPr>
      </w:pPr>
      <w:bookmarkStart w:id="3" w:name="_Hlk81515022"/>
      <w:bookmarkEnd w:id="2"/>
      <w:r w:rsidRPr="00783F5C">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783F5C" w:rsidRDefault="00191256" w:rsidP="002F2F17">
      <w:pPr>
        <w:pStyle w:val="Bezmezer"/>
        <w:numPr>
          <w:ilvl w:val="0"/>
          <w:numId w:val="22"/>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783F5C" w:rsidRDefault="00191256" w:rsidP="00191256">
      <w:pPr>
        <w:pStyle w:val="Bezmezer"/>
        <w:spacing w:before="240" w:after="120"/>
        <w:ind w:left="426"/>
        <w:jc w:val="both"/>
        <w:rPr>
          <w:rFonts w:cstheme="minorHAnsi"/>
        </w:rPr>
      </w:pPr>
    </w:p>
    <w:p w14:paraId="6AA15482" w14:textId="77777777"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14:paraId="4A33DF0F"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14:paraId="43012880"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783F5C">
        <w:rPr>
          <w:rFonts w:asciiTheme="minorHAnsi" w:hAnsiTheme="minorHAnsi" w:cstheme="minorHAnsi"/>
          <w:sz w:val="22"/>
          <w:szCs w:val="22"/>
        </w:rPr>
        <w:t>§</w:t>
      </w:r>
      <w:r w:rsidR="00AA7F3E">
        <w:rPr>
          <w:rFonts w:asciiTheme="minorHAnsi" w:hAnsiTheme="minorHAnsi" w:cstheme="minorHAnsi"/>
          <w:sz w:val="22"/>
          <w:szCs w:val="22"/>
        </w:rPr>
        <w:t> 44</w:t>
      </w:r>
      <w:r w:rsidRPr="00783F5C">
        <w:rPr>
          <w:rFonts w:asciiTheme="minorHAnsi" w:hAnsiTheme="minorHAnsi" w:cstheme="minorHAnsi"/>
          <w:sz w:val="22"/>
          <w:szCs w:val="22"/>
        </w:rPr>
        <w:t xml:space="preserve"> odst. 1 zákona č.  218/2000 Sb.</w:t>
      </w:r>
    </w:p>
    <w:p w14:paraId="65E1AA1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14:paraId="269344A7"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14:paraId="507C5002"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14:paraId="4C164673" w14:textId="338A664C" w:rsidR="00506C10"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w:t>
      </w:r>
      <w:r w:rsidR="00BE32AE">
        <w:rPr>
          <w:rFonts w:asciiTheme="minorHAnsi" w:hAnsiTheme="minorHAnsi" w:cstheme="minorHAnsi"/>
          <w:sz w:val="22"/>
          <w:szCs w:val="22"/>
        </w:rPr>
        <w:t>y,</w:t>
      </w:r>
    </w:p>
    <w:p w14:paraId="04436855" w14:textId="0C8494F7"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f)</w:t>
      </w:r>
      <w:r>
        <w:rPr>
          <w:rFonts w:asciiTheme="minorHAnsi" w:hAnsiTheme="minorHAnsi" w:cstheme="minorHAnsi"/>
          <w:sz w:val="22"/>
          <w:szCs w:val="22"/>
        </w:rPr>
        <w:tab/>
      </w:r>
      <w:r w:rsidRPr="00BE32AE">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p>
    <w:p w14:paraId="7FE3C3D3" w14:textId="5E2B493B"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 xml:space="preserve">g) </w:t>
      </w:r>
      <w:r>
        <w:rPr>
          <w:rFonts w:asciiTheme="minorHAnsi" w:hAnsiTheme="minorHAnsi" w:cstheme="minorHAnsi"/>
          <w:sz w:val="22"/>
          <w:szCs w:val="22"/>
        </w:rPr>
        <w:tab/>
      </w:r>
      <w:r w:rsidRPr="00BE32AE">
        <w:rPr>
          <w:rFonts w:asciiTheme="minorHAnsi" w:hAnsiTheme="minorHAnsi" w:cstheme="minorHAnsi"/>
          <w:sz w:val="22"/>
          <w:szCs w:val="22"/>
        </w:rPr>
        <w:t>ke zjištění, že existuje pravomocný rozsudek, že v souvislosti s podáním žádosti o poskytnutí dotace nebo návratné finanční výpomoci byl spáchán trestný čin</w:t>
      </w:r>
      <w:r>
        <w:rPr>
          <w:rFonts w:asciiTheme="minorHAnsi" w:hAnsiTheme="minorHAnsi" w:cstheme="minorHAnsi"/>
          <w:sz w:val="22"/>
          <w:szCs w:val="22"/>
        </w:rPr>
        <w:t>,</w:t>
      </w:r>
    </w:p>
    <w:p w14:paraId="4809CDF2" w14:textId="03A16C01" w:rsidR="00BE32AE" w:rsidRPr="00783F5C" w:rsidRDefault="00BE32AE" w:rsidP="00781D83">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h)</w:t>
      </w:r>
      <w:r w:rsidR="00781D83">
        <w:rPr>
          <w:rFonts w:asciiTheme="minorHAnsi" w:hAnsiTheme="minorHAnsi" w:cstheme="minorHAnsi"/>
          <w:sz w:val="22"/>
          <w:szCs w:val="22"/>
        </w:rPr>
        <w:tab/>
      </w:r>
      <w:r w:rsidR="00781D83" w:rsidRPr="00781D83">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r w:rsidR="00781D83">
        <w:rPr>
          <w:rFonts w:asciiTheme="minorHAnsi" w:hAnsiTheme="minorHAnsi" w:cstheme="minorHAnsi"/>
          <w:sz w:val="22"/>
          <w:szCs w:val="22"/>
        </w:rPr>
        <w:t>.</w:t>
      </w:r>
    </w:p>
    <w:p w14:paraId="0D998EEF" w14:textId="2B158A2D" w:rsidR="00506C10" w:rsidRPr="00783F5C"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Poskytovat</w:t>
      </w:r>
      <w:r w:rsidRPr="00AC6E6A">
        <w:rPr>
          <w:rFonts w:asciiTheme="minorHAnsi" w:hAnsiTheme="minorHAnsi" w:cstheme="minorHAnsi"/>
          <w:sz w:val="22"/>
          <w:szCs w:val="22"/>
        </w:rPr>
        <w:t>el</w:t>
      </w:r>
      <w:r w:rsidR="00AC6E6A" w:rsidRPr="00AC6E6A">
        <w:rPr>
          <w:rFonts w:asciiTheme="minorHAnsi" w:hAnsiTheme="minorHAnsi" w:cstheme="minorHAnsi"/>
          <w:sz w:val="22"/>
          <w:szCs w:val="22"/>
        </w:rPr>
        <w:t xml:space="preserve"> </w:t>
      </w:r>
      <w:r w:rsidR="0012006B" w:rsidRPr="00AC6E6A">
        <w:rPr>
          <w:rFonts w:asciiTheme="minorHAnsi" w:hAnsiTheme="minorHAnsi" w:cstheme="minorHAnsi"/>
          <w:sz w:val="22"/>
          <w:szCs w:val="22"/>
        </w:rPr>
        <w:t>musí</w:t>
      </w:r>
      <w:r w:rsidRPr="00783F5C">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783F5C">
        <w:rPr>
          <w:rFonts w:asciiTheme="minorHAnsi" w:hAnsiTheme="minorHAnsi" w:cstheme="minorHAnsi"/>
          <w:sz w:val="22"/>
          <w:szCs w:val="22"/>
          <w:shd w:val="clear" w:color="auto" w:fill="E0FFE0"/>
        </w:rPr>
        <w:t xml:space="preserve"> </w:t>
      </w:r>
    </w:p>
    <w:p w14:paraId="570D228A"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lastRenderedPageBreak/>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0545D052"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 </w:t>
      </w:r>
      <w:r w:rsidR="00070D57">
        <w:rPr>
          <w:rFonts w:asciiTheme="minorHAnsi" w:hAnsiTheme="minorHAnsi" w:cstheme="minorHAnsi"/>
          <w:sz w:val="22"/>
          <w:szCs w:val="22"/>
        </w:rPr>
        <w:t>b</w:t>
      </w:r>
      <w:r w:rsidRPr="00783F5C">
        <w:rPr>
          <w:rFonts w:asciiTheme="minorHAnsi" w:hAnsiTheme="minorHAnsi" w:cstheme="minorHAnsi"/>
          <w:sz w:val="22"/>
          <w:szCs w:val="22"/>
        </w:rPr>
        <w:t>) 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14:paraId="1D149A13"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14:paraId="3A679AB4"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14:paraId="33A6B007"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14:paraId="1CBBBEB5"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783F5C"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14:paraId="2312CF4C" w14:textId="77777777"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14:paraId="23A76702" w14:textId="77777777" w:rsidR="00AD23EF" w:rsidRPr="00783F5C" w:rsidRDefault="00AD23EF" w:rsidP="002F2F17">
      <w:pPr>
        <w:pStyle w:val="Odstavec-1"/>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14:paraId="68278DBE"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souhlasí, že v případě, kdy jako další zdroj financování Projektu jsou finanční prostředky státního rozpočtu České republiky poskytnuté některým jiným poskytovatelem, mohou být </w:t>
      </w:r>
      <w:r w:rsidRPr="00783F5C">
        <w:rPr>
          <w:rFonts w:asciiTheme="minorHAnsi" w:hAnsiTheme="minorHAnsi" w:cstheme="minorHAnsi"/>
          <w:sz w:val="22"/>
          <w:szCs w:val="22"/>
        </w:rPr>
        <w:lastRenderedPageBreak/>
        <w:t>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14:paraId="50759FF1"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4B85CC4C" w14:textId="77777777"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783F5C" w:rsidRDefault="00506C10" w:rsidP="00506C10">
      <w:pPr>
        <w:pStyle w:val="Odstavec-1"/>
        <w:keepNext/>
        <w:rPr>
          <w:rFonts w:asciiTheme="minorHAnsi" w:hAnsiTheme="minorHAnsi" w:cstheme="minorHAnsi"/>
          <w:sz w:val="22"/>
          <w:szCs w:val="22"/>
        </w:rPr>
      </w:pPr>
    </w:p>
    <w:p w14:paraId="54C89542"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14:paraId="2E12E004"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14:paraId="2528C788" w14:textId="6F9C0077"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a v dalších letech jejího poskytování do </w:t>
      </w:r>
      <w:r w:rsidRPr="00783F5C">
        <w:rPr>
          <w:rFonts w:asciiTheme="minorHAnsi" w:hAnsiTheme="minorHAnsi" w:cstheme="minorHAnsi"/>
          <w:b/>
          <w:sz w:val="22"/>
          <w:szCs w:val="22"/>
        </w:rPr>
        <w:t>30</w:t>
      </w:r>
      <w:r w:rsidR="00E7034A">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14:paraId="287B6A39" w14:textId="77777777"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14:paraId="1A0FC43C"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14:paraId="63948154"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14:paraId="68948195"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CFBF8D0"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53A8C78B" w:rsidR="00506C10" w:rsidRP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E03A1A">
        <w:rPr>
          <w:rFonts w:asciiTheme="minorHAnsi" w:hAnsiTheme="minorHAnsi" w:cstheme="minorHAnsi"/>
          <w:sz w:val="22"/>
          <w:szCs w:val="22"/>
        </w:rPr>
        <w:t xml:space="preserve"> </w:t>
      </w:r>
      <w:r w:rsidRPr="00E03A1A">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14:paraId="01350DE4"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14:paraId="6B62A670" w14:textId="77777777"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14:paraId="429802E3" w14:textId="77777777" w:rsidR="00506C10" w:rsidRPr="00783F5C" w:rsidRDefault="00506C10" w:rsidP="00506C10">
      <w:pPr>
        <w:pStyle w:val="Zkladntext3"/>
        <w:rPr>
          <w:rFonts w:asciiTheme="minorHAnsi" w:hAnsiTheme="minorHAnsi" w:cstheme="minorHAnsi"/>
          <w:sz w:val="22"/>
          <w:szCs w:val="22"/>
        </w:rPr>
      </w:pPr>
    </w:p>
    <w:p w14:paraId="5CB38891"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lastRenderedPageBreak/>
        <w:t>Článek 16</w:t>
      </w:r>
    </w:p>
    <w:p w14:paraId="6E8B152A"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14:paraId="68B7DB13" w14:textId="77777777"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14:paraId="70E0C4E7" w14:textId="77777777"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14:paraId="79EEB75E" w14:textId="77777777"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w:t>
      </w:r>
      <w:r w:rsidRPr="00AC6E6A">
        <w:rPr>
          <w:rFonts w:asciiTheme="minorHAnsi" w:hAnsiTheme="minorHAnsi" w:cstheme="minorHAnsi"/>
          <w:sz w:val="22"/>
          <w:szCs w:val="22"/>
        </w:rPr>
        <w:t xml:space="preserve">řešeny podle </w:t>
      </w:r>
      <w:r w:rsidR="00EC16FF" w:rsidRPr="00AC6E6A">
        <w:rPr>
          <w:rFonts w:asciiTheme="minorHAnsi" w:hAnsiTheme="minorHAnsi" w:cstheme="minorHAnsi"/>
          <w:sz w:val="22"/>
          <w:szCs w:val="22"/>
        </w:rPr>
        <w:t>§ 169 zákona   č.</w:t>
      </w:r>
      <w:r w:rsidR="00AC6E6A" w:rsidRPr="00AC6E6A">
        <w:rPr>
          <w:rFonts w:asciiTheme="minorHAnsi" w:hAnsiTheme="minorHAnsi" w:cstheme="minorHAnsi"/>
          <w:sz w:val="22"/>
          <w:szCs w:val="22"/>
        </w:rPr>
        <w:t> </w:t>
      </w:r>
      <w:r w:rsidR="00EC16FF" w:rsidRPr="00AC6E6A">
        <w:rPr>
          <w:rFonts w:asciiTheme="minorHAnsi" w:hAnsiTheme="minorHAnsi" w:cstheme="minorHAnsi"/>
          <w:sz w:val="22"/>
          <w:szCs w:val="22"/>
        </w:rPr>
        <w:t>500/2004 Sb., správní řád, ve znění pozdějších předpisů.</w:t>
      </w:r>
      <w:r w:rsidR="00EC16FF">
        <w:rPr>
          <w:rFonts w:asciiTheme="minorHAnsi" w:hAnsiTheme="minorHAnsi" w:cstheme="minorHAnsi"/>
          <w:sz w:val="22"/>
          <w:szCs w:val="22"/>
        </w:rPr>
        <w:t xml:space="preserve">  </w:t>
      </w:r>
    </w:p>
    <w:p w14:paraId="55FD8F40" w14:textId="77777777" w:rsidR="00506C10" w:rsidRPr="00EC16FF"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14:paraId="32B06979" w14:textId="77777777"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14:paraId="34CB06B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783F5C"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14:paraId="113A44B5"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14:paraId="036A9851"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14:paraId="2B62169F"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14:paraId="6D0A9844"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14:paraId="4A8065FC"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3AD542FF"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783F5C" w:rsidRDefault="00506C10" w:rsidP="00506C10">
      <w:pPr>
        <w:ind w:left="426" w:hanging="426"/>
        <w:rPr>
          <w:rFonts w:asciiTheme="minorHAnsi" w:hAnsiTheme="minorHAnsi" w:cstheme="minorHAnsi"/>
          <w:b/>
          <w:sz w:val="22"/>
          <w:szCs w:val="22"/>
        </w:rPr>
      </w:pPr>
    </w:p>
    <w:p w14:paraId="6BDE7CB6" w14:textId="77777777" w:rsidR="00506C10" w:rsidRPr="00783F5C" w:rsidRDefault="00506C10" w:rsidP="00506C10">
      <w:pPr>
        <w:ind w:left="426" w:hanging="426"/>
        <w:rPr>
          <w:rFonts w:asciiTheme="minorHAnsi" w:hAnsiTheme="minorHAnsi" w:cstheme="minorHAnsi"/>
          <w:b/>
          <w:sz w:val="22"/>
          <w:szCs w:val="22"/>
        </w:rPr>
      </w:pPr>
    </w:p>
    <w:p w14:paraId="5163426F" w14:textId="77777777" w:rsidR="00506C10" w:rsidRPr="00783F5C" w:rsidRDefault="00506C10" w:rsidP="00506C10">
      <w:pPr>
        <w:ind w:left="426" w:hanging="426"/>
        <w:rPr>
          <w:rFonts w:asciiTheme="minorHAnsi" w:hAnsiTheme="minorHAnsi" w:cstheme="minorHAnsi"/>
          <w:b/>
          <w:sz w:val="22"/>
          <w:szCs w:val="22"/>
        </w:rPr>
      </w:pPr>
    </w:p>
    <w:p w14:paraId="67F880F3" w14:textId="77777777" w:rsidR="00506C10" w:rsidRPr="00783F5C" w:rsidRDefault="00506C10" w:rsidP="00506C10">
      <w:pPr>
        <w:ind w:left="426" w:hanging="426"/>
        <w:rPr>
          <w:rFonts w:asciiTheme="minorHAnsi" w:hAnsiTheme="minorHAnsi" w:cstheme="minorHAnsi"/>
          <w:b/>
          <w:sz w:val="22"/>
          <w:szCs w:val="22"/>
        </w:rPr>
      </w:pPr>
    </w:p>
    <w:p w14:paraId="4377E84F" w14:textId="77777777" w:rsidR="00506C10" w:rsidRPr="00783F5C" w:rsidRDefault="00506C10" w:rsidP="00506C10">
      <w:pPr>
        <w:ind w:left="426" w:hanging="426"/>
        <w:rPr>
          <w:rFonts w:asciiTheme="minorHAnsi" w:hAnsiTheme="minorHAnsi" w:cstheme="minorHAnsi"/>
          <w:b/>
          <w:sz w:val="22"/>
          <w:szCs w:val="22"/>
        </w:rPr>
      </w:pPr>
    </w:p>
    <w:p w14:paraId="6A17E61B" w14:textId="77777777" w:rsidR="00506C10" w:rsidRPr="00783F5C" w:rsidRDefault="00506C10" w:rsidP="00506C10">
      <w:pPr>
        <w:ind w:left="426" w:hanging="426"/>
        <w:rPr>
          <w:rFonts w:asciiTheme="minorHAnsi" w:hAnsiTheme="minorHAnsi" w:cstheme="minorHAnsi"/>
          <w:b/>
          <w:sz w:val="22"/>
          <w:szCs w:val="22"/>
        </w:rPr>
      </w:pPr>
    </w:p>
    <w:p w14:paraId="31E3779F" w14:textId="77777777" w:rsidR="00506C10" w:rsidRPr="00783F5C" w:rsidRDefault="00506C10" w:rsidP="00506C10">
      <w:pPr>
        <w:ind w:left="426" w:hanging="426"/>
        <w:rPr>
          <w:rFonts w:asciiTheme="minorHAnsi" w:hAnsiTheme="minorHAnsi" w:cstheme="minorHAnsi"/>
          <w:b/>
          <w:sz w:val="22"/>
          <w:szCs w:val="22"/>
        </w:rPr>
      </w:pPr>
    </w:p>
    <w:p w14:paraId="7E70D21E" w14:textId="77777777" w:rsidR="00506C10" w:rsidRPr="00783F5C" w:rsidRDefault="00506C10" w:rsidP="00506C10">
      <w:pPr>
        <w:ind w:left="426" w:hanging="426"/>
        <w:rPr>
          <w:rFonts w:asciiTheme="minorHAnsi" w:hAnsiTheme="minorHAnsi" w:cstheme="minorHAnsi"/>
          <w:b/>
          <w:sz w:val="22"/>
          <w:szCs w:val="22"/>
        </w:rPr>
      </w:pPr>
    </w:p>
    <w:p w14:paraId="4939D46A" w14:textId="11EABF0D"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r w:rsidR="00D9625C"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14:paraId="4A96C8BD" w14:textId="77777777" w:rsidR="0031023A" w:rsidRPr="00783F5C" w:rsidRDefault="0031023A" w:rsidP="0031023A">
      <w:pPr>
        <w:pStyle w:val="Zkladntext"/>
        <w:ind w:firstLine="567"/>
        <w:rPr>
          <w:rFonts w:asciiTheme="minorHAnsi" w:hAnsiTheme="minorHAnsi" w:cstheme="minorHAnsi"/>
          <w:sz w:val="22"/>
          <w:szCs w:val="22"/>
        </w:rPr>
      </w:pPr>
    </w:p>
    <w:p w14:paraId="159FD986"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14:paraId="30689B82"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14:paraId="3FD23A1B" w14:textId="77777777" w:rsidR="003F70AC" w:rsidRDefault="003F70AC" w:rsidP="008C5DDF">
      <w:pPr>
        <w:pStyle w:val="Zkladntext"/>
        <w:spacing w:before="240" w:after="120"/>
        <w:ind w:firstLine="567"/>
        <w:rPr>
          <w:rFonts w:asciiTheme="minorHAnsi" w:hAnsiTheme="minorHAnsi" w:cstheme="minorHAnsi"/>
          <w:sz w:val="22"/>
          <w:szCs w:val="22"/>
        </w:rPr>
      </w:pPr>
    </w:p>
    <w:p w14:paraId="34833BDE" w14:textId="77777777" w:rsidR="005F1974" w:rsidRDefault="005F1974" w:rsidP="008C5DDF">
      <w:pPr>
        <w:pStyle w:val="Zkladntext"/>
        <w:spacing w:before="240" w:after="120"/>
        <w:ind w:firstLine="567"/>
        <w:rPr>
          <w:rFonts w:asciiTheme="minorHAnsi" w:hAnsiTheme="minorHAnsi" w:cstheme="minorHAnsi"/>
          <w:sz w:val="22"/>
          <w:szCs w:val="22"/>
        </w:rPr>
      </w:pPr>
    </w:p>
    <w:p w14:paraId="2199EB98" w14:textId="77777777" w:rsidR="00862193" w:rsidRDefault="00862193" w:rsidP="00862193">
      <w:pPr>
        <w:pStyle w:val="Default"/>
        <w:jc w:val="center"/>
        <w:rPr>
          <w:b/>
          <w:bCs/>
        </w:rPr>
      </w:pPr>
    </w:p>
    <w:p w14:paraId="16ACFA40" w14:textId="77777777" w:rsidR="00862193" w:rsidRDefault="00862193" w:rsidP="00862193">
      <w:pPr>
        <w:pStyle w:val="Default"/>
        <w:jc w:val="center"/>
        <w:rPr>
          <w:b/>
          <w:bCs/>
        </w:rPr>
      </w:pPr>
    </w:p>
    <w:p w14:paraId="1D5169D4" w14:textId="77777777" w:rsidR="002F2F17" w:rsidRDefault="002F2F17" w:rsidP="002F2F17">
      <w:pPr>
        <w:pStyle w:val="Default"/>
        <w:jc w:val="center"/>
        <w:rPr>
          <w:b/>
          <w:bCs/>
          <w:sz w:val="22"/>
          <w:szCs w:val="22"/>
        </w:rPr>
      </w:pPr>
    </w:p>
    <w:p w14:paraId="0EAC6CBA" w14:textId="298FB993" w:rsidR="00516A60" w:rsidRDefault="00516A60">
      <w:pPr>
        <w:rPr>
          <w:rFonts w:ascii="Calibri" w:hAnsi="Calibri" w:cs="Calibri"/>
          <w:b/>
          <w:bCs/>
          <w:color w:val="000000"/>
          <w:sz w:val="22"/>
          <w:szCs w:val="22"/>
        </w:rPr>
      </w:pPr>
    </w:p>
    <w:sectPr w:rsidR="00516A6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4F1613C8"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w:t>
      </w:r>
      <w:r w:rsidR="00111988">
        <w:rPr>
          <w:rFonts w:asciiTheme="minorHAnsi" w:hAnsiTheme="minorHAnsi" w:cstheme="minorHAnsi"/>
          <w:color w:val="000000"/>
          <w:sz w:val="18"/>
          <w:szCs w:val="18"/>
        </w:rPr>
        <w:t>ní</w:t>
      </w:r>
      <w:r w:rsidRPr="00454CB3">
        <w:rPr>
          <w:rFonts w:asciiTheme="minorHAnsi" w:hAnsiTheme="minorHAnsi" w:cstheme="minorHAnsi"/>
          <w:color w:val="000000"/>
          <w:sz w:val="18"/>
          <w:szCs w:val="18"/>
        </w:rPr>
        <w:t xml:space="preserve"> oprávněn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B880" w14:textId="77777777" w:rsidR="00862193" w:rsidRPr="00670F69" w:rsidRDefault="00862193" w:rsidP="00862193">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0F530CED" w14:textId="278A7D81" w:rsidR="00862193" w:rsidRDefault="00862193" w:rsidP="00862193">
    <w:pPr>
      <w:pStyle w:val="Zhlav"/>
      <w:rPr>
        <w:rFonts w:asciiTheme="minorHAnsi" w:hAnsiTheme="minorHAnsi" w:cstheme="minorHAnsi"/>
        <w:i/>
        <w:sz w:val="22"/>
        <w:szCs w:val="22"/>
      </w:rPr>
    </w:pPr>
    <w:r w:rsidRPr="006E2993">
      <w:rPr>
        <w:rFonts w:asciiTheme="minorHAnsi" w:hAnsiTheme="minorHAnsi" w:cstheme="minorHAnsi"/>
        <w:i/>
        <w:sz w:val="22"/>
        <w:szCs w:val="22"/>
      </w:rPr>
      <w:t>Č. j.:</w:t>
    </w:r>
    <w:r w:rsidRPr="006E2993">
      <w:rPr>
        <w:rFonts w:asciiTheme="minorHAnsi" w:hAnsiTheme="minorHAnsi" w:cstheme="minorHAnsi"/>
        <w:i/>
        <w:color w:val="FF0000"/>
        <w:sz w:val="22"/>
        <w:szCs w:val="22"/>
      </w:rPr>
      <w:tab/>
    </w:r>
    <w:r w:rsidRPr="006E2993">
      <w:rPr>
        <w:rFonts w:asciiTheme="minorHAnsi" w:hAnsiTheme="minorHAnsi" w:cstheme="minorHAnsi"/>
        <w:i/>
        <w:sz w:val="22"/>
        <w:szCs w:val="22"/>
      </w:rPr>
      <w:t xml:space="preserve"> </w:t>
    </w:r>
    <w:r w:rsidRPr="00D7742F">
      <w:rPr>
        <w:rFonts w:asciiTheme="minorHAnsi" w:hAnsiTheme="minorHAnsi" w:cstheme="minorHAnsi"/>
        <w:i/>
        <w:sz w:val="22"/>
        <w:szCs w:val="22"/>
      </w:rPr>
      <w:t>MSMT-</w:t>
    </w:r>
    <w:r w:rsidR="00336AA7">
      <w:rPr>
        <w:rFonts w:asciiTheme="minorHAnsi" w:hAnsiTheme="minorHAnsi" w:cstheme="minorHAnsi"/>
        <w:i/>
        <w:sz w:val="22"/>
        <w:szCs w:val="22"/>
      </w:rPr>
      <w:t xml:space="preserve">                                                                                                                                     </w:t>
    </w:r>
    <w:r w:rsidR="00164EC6">
      <w:rPr>
        <w:rFonts w:asciiTheme="minorHAnsi" w:hAnsiTheme="minorHAnsi" w:cstheme="minorHAnsi"/>
        <w:i/>
        <w:sz w:val="22"/>
        <w:szCs w:val="22"/>
      </w:rPr>
      <w:t>LUEDISXXX</w:t>
    </w:r>
  </w:p>
  <w:p w14:paraId="54137F1E" w14:textId="391B8DEE" w:rsidR="00AF599D" w:rsidRPr="00862193" w:rsidRDefault="00AF599D" w:rsidP="00862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40E4"/>
    <w:multiLevelType w:val="hybridMultilevel"/>
    <w:tmpl w:val="53E29352"/>
    <w:lvl w:ilvl="0" w:tplc="4A5031F0">
      <w:start w:val="1"/>
      <w:numFmt w:val="decimal"/>
      <w:lvlText w:val="%1."/>
      <w:lvlJc w:val="left"/>
      <w:pPr>
        <w:ind w:left="1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CB08BAC">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6E47D36">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C6A8622">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AD64C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A62BD1C">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30AA576">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9B08D86">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808BC52">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0FD0690"/>
    <w:multiLevelType w:val="hybridMultilevel"/>
    <w:tmpl w:val="D5909CA4"/>
    <w:lvl w:ilvl="0" w:tplc="EDDEE59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2CC07F6">
      <w:start w:val="1"/>
      <w:numFmt w:val="bullet"/>
      <w:lvlText w:val="o"/>
      <w:lvlJc w:val="left"/>
      <w:pPr>
        <w:ind w:left="11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B7AE91E">
      <w:start w:val="1"/>
      <w:numFmt w:val="bullet"/>
      <w:lvlText w:val="▪"/>
      <w:lvlJc w:val="left"/>
      <w:pPr>
        <w:ind w:left="18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062E8E2">
      <w:start w:val="1"/>
      <w:numFmt w:val="bullet"/>
      <w:lvlText w:val="•"/>
      <w:lvlJc w:val="left"/>
      <w:pPr>
        <w:ind w:left="25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6E46E38">
      <w:start w:val="1"/>
      <w:numFmt w:val="bullet"/>
      <w:lvlText w:val="o"/>
      <w:lvlJc w:val="left"/>
      <w:pPr>
        <w:ind w:left="33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7445C68">
      <w:start w:val="1"/>
      <w:numFmt w:val="bullet"/>
      <w:lvlText w:val="▪"/>
      <w:lvlJc w:val="left"/>
      <w:pPr>
        <w:ind w:left="403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55ABC7C">
      <w:start w:val="1"/>
      <w:numFmt w:val="bullet"/>
      <w:lvlText w:val="•"/>
      <w:lvlJc w:val="left"/>
      <w:pPr>
        <w:ind w:left="47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567354">
      <w:start w:val="1"/>
      <w:numFmt w:val="bullet"/>
      <w:lvlText w:val="o"/>
      <w:lvlJc w:val="left"/>
      <w:pPr>
        <w:ind w:left="54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EC60968">
      <w:start w:val="1"/>
      <w:numFmt w:val="bullet"/>
      <w:lvlText w:val="▪"/>
      <w:lvlJc w:val="left"/>
      <w:pPr>
        <w:ind w:left="61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15:restartNumberingAfterBreak="0">
    <w:nsid w:val="05F40BF7"/>
    <w:multiLevelType w:val="hybridMultilevel"/>
    <w:tmpl w:val="80B41C1A"/>
    <w:lvl w:ilvl="0" w:tplc="8002670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387E6E">
      <w:start w:val="1"/>
      <w:numFmt w:val="bullet"/>
      <w:lvlText w:val="o"/>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27F22">
      <w:start w:val="1"/>
      <w:numFmt w:val="bullet"/>
      <w:lvlText w:val="▪"/>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E27736">
      <w:start w:val="1"/>
      <w:numFmt w:val="bullet"/>
      <w:lvlText w:val="•"/>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FE1834">
      <w:start w:val="1"/>
      <w:numFmt w:val="bullet"/>
      <w:lvlText w:val="o"/>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E890A4">
      <w:start w:val="1"/>
      <w:numFmt w:val="bullet"/>
      <w:lvlText w:val="▪"/>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50D356">
      <w:start w:val="1"/>
      <w:numFmt w:val="bullet"/>
      <w:lvlText w:val="•"/>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F4E698">
      <w:start w:val="1"/>
      <w:numFmt w:val="bullet"/>
      <w:lvlText w:val="o"/>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86330E">
      <w:start w:val="1"/>
      <w:numFmt w:val="bullet"/>
      <w:lvlText w:val="▪"/>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F477D2"/>
    <w:multiLevelType w:val="hybridMultilevel"/>
    <w:tmpl w:val="01382756"/>
    <w:lvl w:ilvl="0" w:tplc="7A347D2E">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2DE5E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56CC9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8341FF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ACEB94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0FCDD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00E0F8E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690EE3C">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872F90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A7D2137"/>
    <w:multiLevelType w:val="hybridMultilevel"/>
    <w:tmpl w:val="C4569AA4"/>
    <w:lvl w:ilvl="0" w:tplc="0EA665D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8BAE40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568817C">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5D0F47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F70EEF0">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A5EEF7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7EA2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C5C66F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089984">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7" w15:restartNumberingAfterBreak="0">
    <w:nsid w:val="105C470D"/>
    <w:multiLevelType w:val="hybridMultilevel"/>
    <w:tmpl w:val="F80A2948"/>
    <w:lvl w:ilvl="0" w:tplc="0D5CCB8A">
      <w:start w:val="1"/>
      <w:numFmt w:val="bullet"/>
      <w:lvlText w:val="-"/>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E85A8982">
      <w:start w:val="1"/>
      <w:numFmt w:val="bullet"/>
      <w:lvlText w:val="o"/>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EB12D600">
      <w:start w:val="1"/>
      <w:numFmt w:val="bullet"/>
      <w:lvlText w:val="▪"/>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5C9C6690">
      <w:start w:val="1"/>
      <w:numFmt w:val="bullet"/>
      <w:lvlText w:val="•"/>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0562052">
      <w:start w:val="1"/>
      <w:numFmt w:val="bullet"/>
      <w:lvlText w:val="o"/>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5F4E9804">
      <w:start w:val="1"/>
      <w:numFmt w:val="bullet"/>
      <w:lvlText w:val="▪"/>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7D64C7C4">
      <w:start w:val="1"/>
      <w:numFmt w:val="bullet"/>
      <w:lvlText w:val="•"/>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3118C3DC">
      <w:start w:val="1"/>
      <w:numFmt w:val="bullet"/>
      <w:lvlText w:val="o"/>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7D6E4F18">
      <w:start w:val="1"/>
      <w:numFmt w:val="bullet"/>
      <w:lvlText w:val="▪"/>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312981"/>
    <w:multiLevelType w:val="hybridMultilevel"/>
    <w:tmpl w:val="ADAC4B82"/>
    <w:lvl w:ilvl="0" w:tplc="0E2CF8A8">
      <w:start w:val="1"/>
      <w:numFmt w:val="decimal"/>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4D5E0D"/>
    <w:multiLevelType w:val="hybridMultilevel"/>
    <w:tmpl w:val="C21A1402"/>
    <w:lvl w:ilvl="0" w:tplc="05A851E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64EC1D8">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39478E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BFB62FF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842882">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FEA49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EC5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9805B48">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8DA8E68">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A73595B"/>
    <w:multiLevelType w:val="hybridMultilevel"/>
    <w:tmpl w:val="81BC9EC0"/>
    <w:lvl w:ilvl="0" w:tplc="9462E93C">
      <w:start w:val="2"/>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B007FF4">
      <w:start w:val="1"/>
      <w:numFmt w:val="lowerLetter"/>
      <w:lvlText w:val="%2"/>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CA4AFBC">
      <w:start w:val="1"/>
      <w:numFmt w:val="lowerRoman"/>
      <w:lvlText w:val="%3"/>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E29F16">
      <w:start w:val="1"/>
      <w:numFmt w:val="decimal"/>
      <w:lvlText w:val="%4"/>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982200">
      <w:start w:val="1"/>
      <w:numFmt w:val="lowerLetter"/>
      <w:lvlText w:val="%5"/>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AC9D3E">
      <w:start w:val="1"/>
      <w:numFmt w:val="lowerRoman"/>
      <w:lvlText w:val="%6"/>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B0455A">
      <w:start w:val="1"/>
      <w:numFmt w:val="decimal"/>
      <w:lvlText w:val="%7"/>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5C6F7E">
      <w:start w:val="1"/>
      <w:numFmt w:val="lowerLetter"/>
      <w:lvlText w:val="%8"/>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4707618">
      <w:start w:val="1"/>
      <w:numFmt w:val="lowerRoman"/>
      <w:lvlText w:val="%9"/>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21CB2C3A"/>
    <w:multiLevelType w:val="hybridMultilevel"/>
    <w:tmpl w:val="ECBC7CCE"/>
    <w:lvl w:ilvl="0" w:tplc="5EBCC56C">
      <w:start w:val="1"/>
      <w:numFmt w:val="decimal"/>
      <w:lvlText w:val="%1)"/>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7264D1F4">
      <w:start w:val="1"/>
      <w:numFmt w:val="lowerLetter"/>
      <w:lvlText w:val="%2"/>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0688DEF0">
      <w:start w:val="1"/>
      <w:numFmt w:val="lowerRoman"/>
      <w:lvlText w:val="%3"/>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2CECBE60">
      <w:start w:val="1"/>
      <w:numFmt w:val="decimal"/>
      <w:lvlText w:val="%4"/>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6C4C63E">
      <w:start w:val="1"/>
      <w:numFmt w:val="lowerLetter"/>
      <w:lvlText w:val="%5"/>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B41C0A70">
      <w:start w:val="1"/>
      <w:numFmt w:val="lowerRoman"/>
      <w:lvlText w:val="%6"/>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A77813C4">
      <w:start w:val="1"/>
      <w:numFmt w:val="decimal"/>
      <w:lvlText w:val="%7"/>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913E9540">
      <w:start w:val="1"/>
      <w:numFmt w:val="lowerLetter"/>
      <w:lvlText w:val="%8"/>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3A3ED048">
      <w:start w:val="1"/>
      <w:numFmt w:val="lowerRoman"/>
      <w:lvlText w:val="%9"/>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25" w15:restartNumberingAfterBreak="0">
    <w:nsid w:val="242D14DF"/>
    <w:multiLevelType w:val="hybridMultilevel"/>
    <w:tmpl w:val="04E04150"/>
    <w:lvl w:ilvl="0" w:tplc="1F6A8C70">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27" w15:restartNumberingAfterBreak="0">
    <w:nsid w:val="328F53FD"/>
    <w:multiLevelType w:val="hybridMultilevel"/>
    <w:tmpl w:val="AC303E94"/>
    <w:lvl w:ilvl="0" w:tplc="3E967E36">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E82108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A54BE4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7C01328">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8821E0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19A0E4C">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C32814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F9EF26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9AA845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3B43732"/>
    <w:multiLevelType w:val="hybridMultilevel"/>
    <w:tmpl w:val="4E78CF72"/>
    <w:lvl w:ilvl="0" w:tplc="FB5EE5BE">
      <w:start w:val="1"/>
      <w:numFmt w:val="bullet"/>
      <w:lvlText w:val="-"/>
      <w:lvlJc w:val="left"/>
      <w:pPr>
        <w:ind w:left="1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69EA8F4">
      <w:start w:val="1"/>
      <w:numFmt w:val="bullet"/>
      <w:lvlText w:val="o"/>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37CA314">
      <w:start w:val="1"/>
      <w:numFmt w:val="bullet"/>
      <w:lvlText w:val="▪"/>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902E35E">
      <w:start w:val="1"/>
      <w:numFmt w:val="bullet"/>
      <w:lvlText w:val="•"/>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C2A6C7A">
      <w:start w:val="1"/>
      <w:numFmt w:val="bullet"/>
      <w:lvlText w:val="o"/>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ED63E4E">
      <w:start w:val="1"/>
      <w:numFmt w:val="bullet"/>
      <w:lvlText w:val="▪"/>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4A20D86">
      <w:start w:val="1"/>
      <w:numFmt w:val="bullet"/>
      <w:lvlText w:val="•"/>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5349CB4">
      <w:start w:val="1"/>
      <w:numFmt w:val="bullet"/>
      <w:lvlText w:val="o"/>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2760792">
      <w:start w:val="1"/>
      <w:numFmt w:val="bullet"/>
      <w:lvlText w:val="▪"/>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33DB27B9"/>
    <w:multiLevelType w:val="hybridMultilevel"/>
    <w:tmpl w:val="4BD6DCC2"/>
    <w:lvl w:ilvl="0" w:tplc="780CD9B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D7EE9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CEC7B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50834B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DC2D5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EF69CE0">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5B6296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2A26EB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1E313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6B61EA8"/>
    <w:multiLevelType w:val="hybridMultilevel"/>
    <w:tmpl w:val="B39CEC34"/>
    <w:lvl w:ilvl="0" w:tplc="32962D1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0B26CDE">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6C269EC">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A4E61DC">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1C44B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BB4271E">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5A8CF64">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1721258">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0449F4">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E6746F1"/>
    <w:multiLevelType w:val="hybridMultilevel"/>
    <w:tmpl w:val="D90AD664"/>
    <w:lvl w:ilvl="0" w:tplc="69822134">
      <w:start w:val="1"/>
      <w:numFmt w:val="decimal"/>
      <w:lvlText w:val="%1)"/>
      <w:lvlJc w:val="left"/>
      <w:pPr>
        <w:tabs>
          <w:tab w:val="num" w:pos="360"/>
        </w:tabs>
        <w:ind w:left="360" w:hanging="360"/>
      </w:pPr>
      <w:rPr>
        <w:rFonts w:hint="default"/>
        <w:b w:val="0"/>
        <w:b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C9390E"/>
    <w:multiLevelType w:val="hybridMultilevel"/>
    <w:tmpl w:val="245C4B62"/>
    <w:lvl w:ilvl="0" w:tplc="80A47DB4">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30AD9A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E8D89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0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E62B80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1E5442">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D54CE2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F0E073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423B9C">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4A05DB"/>
    <w:multiLevelType w:val="hybridMultilevel"/>
    <w:tmpl w:val="8AF0A8E0"/>
    <w:lvl w:ilvl="0" w:tplc="4414230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37207D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7E04A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01C86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326F8B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DE297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034186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30F1F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EA514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49755E7D"/>
    <w:multiLevelType w:val="hybridMultilevel"/>
    <w:tmpl w:val="88F0FCFC"/>
    <w:lvl w:ilvl="0" w:tplc="1D803EFE">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896228"/>
    <w:multiLevelType w:val="hybridMultilevel"/>
    <w:tmpl w:val="B3BA6BA2"/>
    <w:lvl w:ilvl="0" w:tplc="7F0C5A4C">
      <w:start w:val="1"/>
      <w:numFmt w:val="bullet"/>
      <w:lvlText w:val="-"/>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68BA41B0">
      <w:start w:val="1"/>
      <w:numFmt w:val="bullet"/>
      <w:lvlText w:val="o"/>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76A9752">
      <w:start w:val="1"/>
      <w:numFmt w:val="bullet"/>
      <w:lvlText w:val="▪"/>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88A57A8">
      <w:start w:val="1"/>
      <w:numFmt w:val="bullet"/>
      <w:lvlText w:val="•"/>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3D3218A2">
      <w:start w:val="1"/>
      <w:numFmt w:val="bullet"/>
      <w:lvlText w:val="o"/>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41DAB69E">
      <w:start w:val="1"/>
      <w:numFmt w:val="bullet"/>
      <w:lvlText w:val="▪"/>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C7062C8">
      <w:start w:val="1"/>
      <w:numFmt w:val="bullet"/>
      <w:lvlText w:val="•"/>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152CA948">
      <w:start w:val="1"/>
      <w:numFmt w:val="bullet"/>
      <w:lvlText w:val="o"/>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C608C9C">
      <w:start w:val="1"/>
      <w:numFmt w:val="bullet"/>
      <w:lvlText w:val="▪"/>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6D570DB"/>
    <w:multiLevelType w:val="hybridMultilevel"/>
    <w:tmpl w:val="90E87BE6"/>
    <w:lvl w:ilvl="0" w:tplc="C0924ABE">
      <w:start w:val="1"/>
      <w:numFmt w:val="decimal"/>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E84B28C">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A0ABFEC">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4DB46CA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DE6548E">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2020CFE8">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7E4C84C">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ED47C5A">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3F83DB4">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5B4644F7"/>
    <w:multiLevelType w:val="hybridMultilevel"/>
    <w:tmpl w:val="153291CA"/>
    <w:lvl w:ilvl="0" w:tplc="58C26642">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EF09896">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15AD6B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A6406C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90C9D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40A42D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F40CAB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528376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7A21AC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5EFE0D0B"/>
    <w:multiLevelType w:val="hybridMultilevel"/>
    <w:tmpl w:val="0CC8BDDA"/>
    <w:lvl w:ilvl="0" w:tplc="DC3EC3B2">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500FB0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BB8C65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B84EA0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3388BFE">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8F60576">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D2CC7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BA641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8A6724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FED5FA8"/>
    <w:multiLevelType w:val="hybridMultilevel"/>
    <w:tmpl w:val="0510B764"/>
    <w:lvl w:ilvl="0" w:tplc="F51246B0">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90E6810">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814DD04">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2743E2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00ABA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280D11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DBC03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0EA5124">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BEFF9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62175755"/>
    <w:multiLevelType w:val="hybridMultilevel"/>
    <w:tmpl w:val="1D768130"/>
    <w:lvl w:ilvl="0" w:tplc="6C92842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310C15C">
      <w:start w:val="1"/>
      <w:numFmt w:val="bullet"/>
      <w:lvlText w:val="o"/>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408C046">
      <w:start w:val="1"/>
      <w:numFmt w:val="bullet"/>
      <w:lvlText w:val="▪"/>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8E5C38">
      <w:start w:val="1"/>
      <w:numFmt w:val="bullet"/>
      <w:lvlText w:val="•"/>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69C1654">
      <w:start w:val="1"/>
      <w:numFmt w:val="bullet"/>
      <w:lvlText w:val="o"/>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D1AC594">
      <w:start w:val="1"/>
      <w:numFmt w:val="bullet"/>
      <w:lvlText w:val="▪"/>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CB09ABA">
      <w:start w:val="1"/>
      <w:numFmt w:val="bullet"/>
      <w:lvlText w:val="•"/>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EF2DF7E">
      <w:start w:val="1"/>
      <w:numFmt w:val="bullet"/>
      <w:lvlText w:val="o"/>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E883262">
      <w:start w:val="1"/>
      <w:numFmt w:val="bullet"/>
      <w:lvlText w:val="▪"/>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639474EC"/>
    <w:multiLevelType w:val="hybridMultilevel"/>
    <w:tmpl w:val="B52A9300"/>
    <w:lvl w:ilvl="0" w:tplc="DAB60E5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58C89A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2F4FB8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A2182E">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3BAD1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8D260F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A1C06A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1FEEF8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764B61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6654790B"/>
    <w:multiLevelType w:val="hybridMultilevel"/>
    <w:tmpl w:val="DB840E6A"/>
    <w:lvl w:ilvl="0" w:tplc="596876C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A34968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DC4B16">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7E4D0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DBEAE3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3309D8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94EBD3C">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670447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A0AD0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691E7D92"/>
    <w:multiLevelType w:val="hybridMultilevel"/>
    <w:tmpl w:val="2D44F5BA"/>
    <w:lvl w:ilvl="0" w:tplc="61903618">
      <w:start w:val="1"/>
      <w:numFmt w:val="lowerLetter"/>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39EDC88">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FC923114">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3D8C9EE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2B780B0C">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EFA8AC2">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C6C7152">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E5C43BC">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FDCB6AE">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69287A41"/>
    <w:multiLevelType w:val="hybridMultilevel"/>
    <w:tmpl w:val="1B444352"/>
    <w:lvl w:ilvl="0" w:tplc="F6F26B4A">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12"/>
  </w:num>
  <w:num w:numId="2" w16cid:durableId="313995949">
    <w:abstractNumId w:val="37"/>
  </w:num>
  <w:num w:numId="3" w16cid:durableId="264046005">
    <w:abstractNumId w:val="20"/>
  </w:num>
  <w:num w:numId="4" w16cid:durableId="1884051318">
    <w:abstractNumId w:val="26"/>
  </w:num>
  <w:num w:numId="5" w16cid:durableId="1728333915">
    <w:abstractNumId w:val="43"/>
  </w:num>
  <w:num w:numId="6" w16cid:durableId="1809546556">
    <w:abstractNumId w:val="36"/>
  </w:num>
  <w:num w:numId="7" w16cid:durableId="2031713099">
    <w:abstractNumId w:val="28"/>
  </w:num>
  <w:num w:numId="8" w16cid:durableId="308943739">
    <w:abstractNumId w:val="39"/>
  </w:num>
  <w:num w:numId="9" w16cid:durableId="1553351026">
    <w:abstractNumId w:val="41"/>
  </w:num>
  <w:num w:numId="10" w16cid:durableId="1821531106">
    <w:abstractNumId w:val="47"/>
  </w:num>
  <w:num w:numId="11" w16cid:durableId="1596135958">
    <w:abstractNumId w:val="35"/>
  </w:num>
  <w:num w:numId="12" w16cid:durableId="1132599487">
    <w:abstractNumId w:val="11"/>
  </w:num>
  <w:num w:numId="13" w16cid:durableId="806168763">
    <w:abstractNumId w:val="8"/>
  </w:num>
  <w:num w:numId="14" w16cid:durableId="900093089">
    <w:abstractNumId w:val="25"/>
  </w:num>
  <w:num w:numId="15" w16cid:durableId="1163543534">
    <w:abstractNumId w:val="56"/>
  </w:num>
  <w:num w:numId="16" w16cid:durableId="413358412">
    <w:abstractNumId w:val="49"/>
  </w:num>
  <w:num w:numId="17" w16cid:durableId="1438914236">
    <w:abstractNumId w:val="46"/>
  </w:num>
  <w:num w:numId="18" w16cid:durableId="1784419290">
    <w:abstractNumId w:val="55"/>
  </w:num>
  <w:num w:numId="19" w16cid:durableId="1775780074">
    <w:abstractNumId w:val="18"/>
  </w:num>
  <w:num w:numId="20" w16cid:durableId="1231772618">
    <w:abstractNumId w:val="0"/>
  </w:num>
  <w:num w:numId="21" w16cid:durableId="903490578">
    <w:abstractNumId w:val="32"/>
  </w:num>
  <w:num w:numId="22" w16cid:durableId="139927423">
    <w:abstractNumId w:val="19"/>
  </w:num>
  <w:num w:numId="23" w16cid:durableId="1948849805">
    <w:abstractNumId w:val="22"/>
  </w:num>
  <w:num w:numId="24" w16cid:durableId="1456295571">
    <w:abstractNumId w:val="29"/>
  </w:num>
  <w:num w:numId="25" w16cid:durableId="1820607221">
    <w:abstractNumId w:val="16"/>
  </w:num>
  <w:num w:numId="26" w16cid:durableId="460535979">
    <w:abstractNumId w:val="34"/>
  </w:num>
  <w:num w:numId="27" w16cid:durableId="38792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00987">
    <w:abstractNumId w:val="2"/>
  </w:num>
  <w:num w:numId="29" w16cid:durableId="1750686301">
    <w:abstractNumId w:val="3"/>
  </w:num>
  <w:num w:numId="30" w16cid:durableId="378743626">
    <w:abstractNumId w:val="4"/>
  </w:num>
  <w:num w:numId="31" w16cid:durableId="1278835786">
    <w:abstractNumId w:val="5"/>
  </w:num>
  <w:num w:numId="32" w16cid:durableId="1690720283">
    <w:abstractNumId w:val="6"/>
  </w:num>
  <w:num w:numId="33" w16cid:durableId="1034422100">
    <w:abstractNumId w:val="1"/>
  </w:num>
  <w:num w:numId="34" w16cid:durableId="738290433">
    <w:abstractNumId w:val="17"/>
  </w:num>
  <w:num w:numId="35" w16cid:durableId="1060252366">
    <w:abstractNumId w:val="24"/>
  </w:num>
  <w:num w:numId="36" w16cid:durableId="1233851853">
    <w:abstractNumId w:val="52"/>
  </w:num>
  <w:num w:numId="37" w16cid:durableId="1373504828">
    <w:abstractNumId w:val="53"/>
  </w:num>
  <w:num w:numId="38" w16cid:durableId="707220640">
    <w:abstractNumId w:val="23"/>
  </w:num>
  <w:num w:numId="39" w16cid:durableId="1412434880">
    <w:abstractNumId w:val="33"/>
  </w:num>
  <w:num w:numId="40" w16cid:durableId="1303731612">
    <w:abstractNumId w:val="9"/>
  </w:num>
  <w:num w:numId="41" w16cid:durableId="446895296">
    <w:abstractNumId w:val="51"/>
  </w:num>
  <w:num w:numId="42" w16cid:durableId="1994524244">
    <w:abstractNumId w:val="40"/>
  </w:num>
  <w:num w:numId="43" w16cid:durableId="1924292741">
    <w:abstractNumId w:val="48"/>
  </w:num>
  <w:num w:numId="44" w16cid:durableId="406848033">
    <w:abstractNumId w:val="38"/>
  </w:num>
  <w:num w:numId="45" w16cid:durableId="2051606972">
    <w:abstractNumId w:val="27"/>
  </w:num>
  <w:num w:numId="46" w16cid:durableId="1326322580">
    <w:abstractNumId w:val="42"/>
  </w:num>
  <w:num w:numId="47" w16cid:durableId="210114169">
    <w:abstractNumId w:val="44"/>
  </w:num>
  <w:num w:numId="48" w16cid:durableId="1272937821">
    <w:abstractNumId w:val="54"/>
  </w:num>
  <w:num w:numId="49" w16cid:durableId="237979985">
    <w:abstractNumId w:val="14"/>
  </w:num>
  <w:num w:numId="50" w16cid:durableId="2065637075">
    <w:abstractNumId w:val="45"/>
  </w:num>
  <w:num w:numId="51" w16cid:durableId="2124960478">
    <w:abstractNumId w:val="15"/>
  </w:num>
  <w:num w:numId="52" w16cid:durableId="1685933156">
    <w:abstractNumId w:val="50"/>
  </w:num>
  <w:num w:numId="53" w16cid:durableId="964234934">
    <w:abstractNumId w:val="31"/>
  </w:num>
  <w:num w:numId="54" w16cid:durableId="1955475795">
    <w:abstractNumId w:val="21"/>
  </w:num>
  <w:num w:numId="55" w16cid:durableId="1868369896">
    <w:abstractNumId w:val="10"/>
  </w:num>
  <w:num w:numId="56" w16cid:durableId="109209761">
    <w:abstractNumId w:val="30"/>
  </w:num>
  <w:num w:numId="57" w16cid:durableId="53400164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766"/>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57A"/>
    <w:rsid w:val="00067C1D"/>
    <w:rsid w:val="00070206"/>
    <w:rsid w:val="00070D57"/>
    <w:rsid w:val="00073AFB"/>
    <w:rsid w:val="00075402"/>
    <w:rsid w:val="00075C76"/>
    <w:rsid w:val="00075F8B"/>
    <w:rsid w:val="0007707E"/>
    <w:rsid w:val="0008049F"/>
    <w:rsid w:val="00081278"/>
    <w:rsid w:val="000814A8"/>
    <w:rsid w:val="00081C3B"/>
    <w:rsid w:val="0008256F"/>
    <w:rsid w:val="00083599"/>
    <w:rsid w:val="00084637"/>
    <w:rsid w:val="0008515E"/>
    <w:rsid w:val="000855D5"/>
    <w:rsid w:val="00085964"/>
    <w:rsid w:val="00086CA9"/>
    <w:rsid w:val="00086EF0"/>
    <w:rsid w:val="00087645"/>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85E"/>
    <w:rsid w:val="000C1CE9"/>
    <w:rsid w:val="000C1E74"/>
    <w:rsid w:val="000C1E85"/>
    <w:rsid w:val="000C273A"/>
    <w:rsid w:val="000C3FC0"/>
    <w:rsid w:val="000C4B51"/>
    <w:rsid w:val="000D0D89"/>
    <w:rsid w:val="000D12CA"/>
    <w:rsid w:val="000D176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2BE"/>
    <w:rsid w:val="00106837"/>
    <w:rsid w:val="00107CAD"/>
    <w:rsid w:val="00111988"/>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4EC6"/>
    <w:rsid w:val="00166205"/>
    <w:rsid w:val="0016792F"/>
    <w:rsid w:val="00167EFA"/>
    <w:rsid w:val="00170A87"/>
    <w:rsid w:val="001723DF"/>
    <w:rsid w:val="001725B8"/>
    <w:rsid w:val="00173045"/>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CA7"/>
    <w:rsid w:val="001A0EDB"/>
    <w:rsid w:val="001A31D2"/>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56FCC"/>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69C6"/>
    <w:rsid w:val="00277C27"/>
    <w:rsid w:val="00280119"/>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416E"/>
    <w:rsid w:val="002C513F"/>
    <w:rsid w:val="002C5E70"/>
    <w:rsid w:val="002C718A"/>
    <w:rsid w:val="002C7C18"/>
    <w:rsid w:val="002C7EC6"/>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2F17"/>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36AA7"/>
    <w:rsid w:val="0034126A"/>
    <w:rsid w:val="003415C7"/>
    <w:rsid w:val="003419D7"/>
    <w:rsid w:val="00341D44"/>
    <w:rsid w:val="00341D56"/>
    <w:rsid w:val="003427A5"/>
    <w:rsid w:val="00344351"/>
    <w:rsid w:val="00346388"/>
    <w:rsid w:val="00346857"/>
    <w:rsid w:val="00346C2A"/>
    <w:rsid w:val="00347555"/>
    <w:rsid w:val="00350453"/>
    <w:rsid w:val="00351A86"/>
    <w:rsid w:val="00353DC4"/>
    <w:rsid w:val="00355645"/>
    <w:rsid w:val="00355B84"/>
    <w:rsid w:val="003562FD"/>
    <w:rsid w:val="00357EF3"/>
    <w:rsid w:val="00360EAB"/>
    <w:rsid w:val="00361A17"/>
    <w:rsid w:val="00362ED8"/>
    <w:rsid w:val="003648B4"/>
    <w:rsid w:val="00370FA8"/>
    <w:rsid w:val="00371CB3"/>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3FEC"/>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AE"/>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D1A"/>
    <w:rsid w:val="00513FEC"/>
    <w:rsid w:val="005150B0"/>
    <w:rsid w:val="00516A60"/>
    <w:rsid w:val="00517A53"/>
    <w:rsid w:val="005206B1"/>
    <w:rsid w:val="0052146E"/>
    <w:rsid w:val="00521B0D"/>
    <w:rsid w:val="00522828"/>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2CAC"/>
    <w:rsid w:val="00563AE3"/>
    <w:rsid w:val="00564F50"/>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3E1F"/>
    <w:rsid w:val="005A6938"/>
    <w:rsid w:val="005A7CA8"/>
    <w:rsid w:val="005B0966"/>
    <w:rsid w:val="005B34E6"/>
    <w:rsid w:val="005B4E67"/>
    <w:rsid w:val="005B5001"/>
    <w:rsid w:val="005B51DB"/>
    <w:rsid w:val="005C0B46"/>
    <w:rsid w:val="005C203A"/>
    <w:rsid w:val="005C2C30"/>
    <w:rsid w:val="005C2DC8"/>
    <w:rsid w:val="005C2E9C"/>
    <w:rsid w:val="005C3299"/>
    <w:rsid w:val="005C3DC4"/>
    <w:rsid w:val="005C41D3"/>
    <w:rsid w:val="005C55E1"/>
    <w:rsid w:val="005D03E9"/>
    <w:rsid w:val="005D194C"/>
    <w:rsid w:val="005D4720"/>
    <w:rsid w:val="005D5F4B"/>
    <w:rsid w:val="005D60A2"/>
    <w:rsid w:val="005D6581"/>
    <w:rsid w:val="005D77D8"/>
    <w:rsid w:val="005D7D12"/>
    <w:rsid w:val="005E040E"/>
    <w:rsid w:val="005E09EE"/>
    <w:rsid w:val="005E0D0D"/>
    <w:rsid w:val="005E410A"/>
    <w:rsid w:val="005E45C8"/>
    <w:rsid w:val="005E4FB0"/>
    <w:rsid w:val="005E6E5E"/>
    <w:rsid w:val="005E7807"/>
    <w:rsid w:val="005F0C71"/>
    <w:rsid w:val="005F1683"/>
    <w:rsid w:val="005F1974"/>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3A9C"/>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3A7"/>
    <w:rsid w:val="00672268"/>
    <w:rsid w:val="00672BAE"/>
    <w:rsid w:val="00672BFF"/>
    <w:rsid w:val="00673CE3"/>
    <w:rsid w:val="00673F7C"/>
    <w:rsid w:val="0067490E"/>
    <w:rsid w:val="006755D2"/>
    <w:rsid w:val="006765D9"/>
    <w:rsid w:val="0067686C"/>
    <w:rsid w:val="006772F0"/>
    <w:rsid w:val="0068358B"/>
    <w:rsid w:val="006838BD"/>
    <w:rsid w:val="00683C1E"/>
    <w:rsid w:val="006870CC"/>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2993"/>
    <w:rsid w:val="006E39E2"/>
    <w:rsid w:val="006E3EB1"/>
    <w:rsid w:val="006E4A8B"/>
    <w:rsid w:val="006E5494"/>
    <w:rsid w:val="006E64DA"/>
    <w:rsid w:val="006E6D98"/>
    <w:rsid w:val="006E7220"/>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334"/>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1D83"/>
    <w:rsid w:val="00782BBE"/>
    <w:rsid w:val="00783F5C"/>
    <w:rsid w:val="0078445B"/>
    <w:rsid w:val="007865F0"/>
    <w:rsid w:val="007867DF"/>
    <w:rsid w:val="00790BED"/>
    <w:rsid w:val="00792315"/>
    <w:rsid w:val="00793253"/>
    <w:rsid w:val="00793AE1"/>
    <w:rsid w:val="00794747"/>
    <w:rsid w:val="00794C41"/>
    <w:rsid w:val="00794DF5"/>
    <w:rsid w:val="00795F53"/>
    <w:rsid w:val="00797096"/>
    <w:rsid w:val="00797EE2"/>
    <w:rsid w:val="007A072B"/>
    <w:rsid w:val="007A1402"/>
    <w:rsid w:val="007A1E5B"/>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2193"/>
    <w:rsid w:val="008649D8"/>
    <w:rsid w:val="00864A48"/>
    <w:rsid w:val="00867A4A"/>
    <w:rsid w:val="00871602"/>
    <w:rsid w:val="00871624"/>
    <w:rsid w:val="00871B1C"/>
    <w:rsid w:val="00876F48"/>
    <w:rsid w:val="008807FE"/>
    <w:rsid w:val="00881BE2"/>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0E8"/>
    <w:rsid w:val="008D6802"/>
    <w:rsid w:val="008D7497"/>
    <w:rsid w:val="008E022E"/>
    <w:rsid w:val="008E0395"/>
    <w:rsid w:val="008E0D75"/>
    <w:rsid w:val="008E0F7D"/>
    <w:rsid w:val="008E14C1"/>
    <w:rsid w:val="008E2C49"/>
    <w:rsid w:val="008E3F11"/>
    <w:rsid w:val="008E4B2C"/>
    <w:rsid w:val="008E4C12"/>
    <w:rsid w:val="008E7343"/>
    <w:rsid w:val="008E7B1E"/>
    <w:rsid w:val="008F052D"/>
    <w:rsid w:val="008F0C27"/>
    <w:rsid w:val="008F0E0B"/>
    <w:rsid w:val="008F1388"/>
    <w:rsid w:val="008F1BF2"/>
    <w:rsid w:val="008F213E"/>
    <w:rsid w:val="008F28DD"/>
    <w:rsid w:val="008F2D2A"/>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6110"/>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0126"/>
    <w:rsid w:val="009B1200"/>
    <w:rsid w:val="009B1FCA"/>
    <w:rsid w:val="009B2CFD"/>
    <w:rsid w:val="009B3485"/>
    <w:rsid w:val="009B3B1A"/>
    <w:rsid w:val="009B4176"/>
    <w:rsid w:val="009B680A"/>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1FD9"/>
    <w:rsid w:val="009E2168"/>
    <w:rsid w:val="009E242C"/>
    <w:rsid w:val="009E2B4B"/>
    <w:rsid w:val="009E38A9"/>
    <w:rsid w:val="009E3F73"/>
    <w:rsid w:val="009E406F"/>
    <w:rsid w:val="009E5B0A"/>
    <w:rsid w:val="009E6491"/>
    <w:rsid w:val="009E7530"/>
    <w:rsid w:val="009E7D38"/>
    <w:rsid w:val="009F05F7"/>
    <w:rsid w:val="009F106C"/>
    <w:rsid w:val="009F1AA8"/>
    <w:rsid w:val="009F2B9E"/>
    <w:rsid w:val="009F3195"/>
    <w:rsid w:val="009F62C1"/>
    <w:rsid w:val="009F6F75"/>
    <w:rsid w:val="009F727B"/>
    <w:rsid w:val="009F7DD8"/>
    <w:rsid w:val="00A01747"/>
    <w:rsid w:val="00A02676"/>
    <w:rsid w:val="00A02E91"/>
    <w:rsid w:val="00A030BA"/>
    <w:rsid w:val="00A03B28"/>
    <w:rsid w:val="00A04484"/>
    <w:rsid w:val="00A0504B"/>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2494"/>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3C0"/>
    <w:rsid w:val="00A924AF"/>
    <w:rsid w:val="00A924EE"/>
    <w:rsid w:val="00A935E5"/>
    <w:rsid w:val="00A937B1"/>
    <w:rsid w:val="00A946CF"/>
    <w:rsid w:val="00A949ED"/>
    <w:rsid w:val="00A94D57"/>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2AA4"/>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3308"/>
    <w:rsid w:val="00AE4836"/>
    <w:rsid w:val="00AE545F"/>
    <w:rsid w:val="00AE684F"/>
    <w:rsid w:val="00AE71D9"/>
    <w:rsid w:val="00AE788B"/>
    <w:rsid w:val="00AE7B42"/>
    <w:rsid w:val="00AE7E12"/>
    <w:rsid w:val="00AF1095"/>
    <w:rsid w:val="00AF1DD9"/>
    <w:rsid w:val="00AF21B4"/>
    <w:rsid w:val="00AF2C6A"/>
    <w:rsid w:val="00AF386E"/>
    <w:rsid w:val="00AF4DF7"/>
    <w:rsid w:val="00AF599D"/>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307"/>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6C8"/>
    <w:rsid w:val="00BC39C4"/>
    <w:rsid w:val="00BC4783"/>
    <w:rsid w:val="00BC5274"/>
    <w:rsid w:val="00BD0F42"/>
    <w:rsid w:val="00BD2FE1"/>
    <w:rsid w:val="00BD4C9D"/>
    <w:rsid w:val="00BD6AF3"/>
    <w:rsid w:val="00BD7700"/>
    <w:rsid w:val="00BE0F94"/>
    <w:rsid w:val="00BE1F8E"/>
    <w:rsid w:val="00BE21C8"/>
    <w:rsid w:val="00BE2546"/>
    <w:rsid w:val="00BE30B2"/>
    <w:rsid w:val="00BE32AE"/>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27AA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6DD2"/>
    <w:rsid w:val="00D0773C"/>
    <w:rsid w:val="00D10946"/>
    <w:rsid w:val="00D119AD"/>
    <w:rsid w:val="00D12771"/>
    <w:rsid w:val="00D12FAB"/>
    <w:rsid w:val="00D14487"/>
    <w:rsid w:val="00D146B6"/>
    <w:rsid w:val="00D15E74"/>
    <w:rsid w:val="00D16E93"/>
    <w:rsid w:val="00D1777C"/>
    <w:rsid w:val="00D201B5"/>
    <w:rsid w:val="00D20707"/>
    <w:rsid w:val="00D218FB"/>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7742F"/>
    <w:rsid w:val="00D808F0"/>
    <w:rsid w:val="00D82254"/>
    <w:rsid w:val="00D825CD"/>
    <w:rsid w:val="00D83870"/>
    <w:rsid w:val="00D84C4F"/>
    <w:rsid w:val="00D84FAB"/>
    <w:rsid w:val="00D85775"/>
    <w:rsid w:val="00D9272F"/>
    <w:rsid w:val="00D92760"/>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7EA"/>
    <w:rsid w:val="00E02ADE"/>
    <w:rsid w:val="00E03A1A"/>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682"/>
    <w:rsid w:val="00E41E44"/>
    <w:rsid w:val="00E44321"/>
    <w:rsid w:val="00E44DE6"/>
    <w:rsid w:val="00E45E2B"/>
    <w:rsid w:val="00E46051"/>
    <w:rsid w:val="00E47507"/>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0BFD"/>
    <w:rsid w:val="00EA20E0"/>
    <w:rsid w:val="00EA2604"/>
    <w:rsid w:val="00EA2961"/>
    <w:rsid w:val="00EA3D26"/>
    <w:rsid w:val="00EA42F5"/>
    <w:rsid w:val="00EA6112"/>
    <w:rsid w:val="00EA6E51"/>
    <w:rsid w:val="00EB15B7"/>
    <w:rsid w:val="00EB2235"/>
    <w:rsid w:val="00EB27CB"/>
    <w:rsid w:val="00EB297E"/>
    <w:rsid w:val="00EB2FCE"/>
    <w:rsid w:val="00EB309E"/>
    <w:rsid w:val="00EB34FF"/>
    <w:rsid w:val="00EB3CD1"/>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104F"/>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62DC"/>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2F69"/>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83E"/>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2817"/>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qFormat/>
    <w:rsid w:val="00AF4DF7"/>
    <w:pPr>
      <w:ind w:left="720"/>
    </w:pPr>
  </w:style>
  <w:style w:type="character" w:customStyle="1" w:styleId="OdstavecseseznamemChar">
    <w:name w:val="Odstavec se seznamem Char"/>
    <w:basedOn w:val="Standardnpsmoodstavce"/>
    <w:link w:val="Odstavecseseznamem"/>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0"/>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
    <w:name w:val="TableGrid"/>
    <w:rsid w:val="00794DF5"/>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Znakypropoznmkupodarou">
    <w:name w:val="Znaky pro poznámku pod čarou"/>
    <w:rsid w:val="002F2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262147874">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39</TotalTime>
  <Pages>11</Pages>
  <Words>3982</Words>
  <Characters>23539</Characters>
  <Application>Microsoft Office Word</Application>
  <DocSecurity>0</DocSecurity>
  <Lines>196</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Musilová Klára</cp:lastModifiedBy>
  <cp:revision>13</cp:revision>
  <cp:lastPrinted>2019-01-02T12:00:00Z</cp:lastPrinted>
  <dcterms:created xsi:type="dcterms:W3CDTF">2024-03-20T09:04:00Z</dcterms:created>
  <dcterms:modified xsi:type="dcterms:W3CDTF">2024-06-05T06:04:00Z</dcterms:modified>
</cp:coreProperties>
</file>